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270" w:rsidRPr="001E47D7" w:rsidRDefault="00F82270" w:rsidP="0067282F">
      <w:pPr>
        <w:spacing w:after="0" w:line="360" w:lineRule="auto"/>
        <w:jc w:val="both"/>
        <w:rPr>
          <w:rFonts w:ascii="Arial" w:hAnsi="Arial" w:cs="Arial"/>
          <w:b/>
          <w:smallCaps/>
        </w:rPr>
      </w:pPr>
    </w:p>
    <w:p w:rsidR="001E526D" w:rsidRPr="001E47D7" w:rsidRDefault="001E526D" w:rsidP="0067282F">
      <w:pPr>
        <w:spacing w:after="0" w:line="360" w:lineRule="auto"/>
        <w:jc w:val="both"/>
        <w:rPr>
          <w:rFonts w:ascii="Arial" w:hAnsi="Arial" w:cs="Arial"/>
          <w:b/>
          <w:smallCaps/>
        </w:rPr>
      </w:pPr>
    </w:p>
    <w:p w:rsidR="00636735" w:rsidRPr="00FD03EC" w:rsidRDefault="007E491F" w:rsidP="00FD03EC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1E47D7">
        <w:rPr>
          <w:rFonts w:ascii="Arial" w:hAnsi="Arial" w:cs="Arial"/>
          <w:b/>
          <w:caps/>
          <w:sz w:val="36"/>
          <w:szCs w:val="36"/>
        </w:rPr>
        <w:t xml:space="preserve">T. P. </w:t>
      </w:r>
      <w:r w:rsidRPr="001E47D7">
        <w:rPr>
          <w:rFonts w:ascii="Arial" w:hAnsi="Arial" w:cs="Arial"/>
          <w:b/>
          <w:sz w:val="36"/>
          <w:szCs w:val="36"/>
        </w:rPr>
        <w:t xml:space="preserve">Nº </w:t>
      </w:r>
      <w:r w:rsidR="000D552A" w:rsidRPr="001E47D7">
        <w:rPr>
          <w:rFonts w:ascii="Arial" w:hAnsi="Arial" w:cs="Arial"/>
          <w:b/>
          <w:sz w:val="36"/>
          <w:szCs w:val="36"/>
        </w:rPr>
        <w:t>2</w:t>
      </w:r>
    </w:p>
    <w:p w:rsidR="000C09B4" w:rsidRDefault="000C09B4" w:rsidP="00ED1021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</w:rPr>
      </w:pPr>
      <w:r w:rsidRPr="001E47D7">
        <w:rPr>
          <w:rFonts w:ascii="Arial" w:hAnsi="Arial" w:cs="Arial"/>
          <w:b/>
          <w:smallCaps/>
          <w:sz w:val="28"/>
          <w:szCs w:val="28"/>
          <w:u w:val="single"/>
        </w:rPr>
        <w:t xml:space="preserve">Exponentes y </w:t>
      </w:r>
      <w:r w:rsidR="001A69C8" w:rsidRPr="001E47D7">
        <w:rPr>
          <w:rFonts w:ascii="Arial" w:hAnsi="Arial" w:cs="Arial"/>
          <w:b/>
          <w:smallCaps/>
          <w:sz w:val="28"/>
          <w:szCs w:val="28"/>
          <w:u w:val="single"/>
        </w:rPr>
        <w:t>Raíces</w:t>
      </w:r>
    </w:p>
    <w:p w:rsidR="00F82166" w:rsidRPr="001E47D7" w:rsidRDefault="00F82166" w:rsidP="00ED1021">
      <w:pPr>
        <w:spacing w:after="0" w:line="360" w:lineRule="auto"/>
        <w:jc w:val="center"/>
        <w:rPr>
          <w:rFonts w:ascii="Arial" w:hAnsi="Arial" w:cs="Arial"/>
          <w:b/>
          <w:smallCaps/>
          <w:sz w:val="28"/>
          <w:szCs w:val="28"/>
          <w:u w:val="single"/>
        </w:rPr>
      </w:pPr>
      <w:bookmarkStart w:id="0" w:name="_GoBack"/>
      <w:bookmarkEnd w:id="0"/>
    </w:p>
    <w:p w:rsidR="008D157F" w:rsidRPr="00357F4C" w:rsidRDefault="00DF3ECB" w:rsidP="008D157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Lectura de </w:t>
      </w:r>
      <w:proofErr w:type="spellStart"/>
      <w:r w:rsidR="00CE121C">
        <w:rPr>
          <w:rFonts w:ascii="Arial" w:hAnsi="Arial" w:cs="Arial"/>
        </w:rPr>
        <w:t>Precálculo</w:t>
      </w:r>
      <w:proofErr w:type="spellEnd"/>
      <w:r>
        <w:rPr>
          <w:rFonts w:ascii="Arial" w:hAnsi="Arial" w:cs="Arial"/>
        </w:rPr>
        <w:t xml:space="preserve">. </w:t>
      </w:r>
      <w:r w:rsidR="00CE121C">
        <w:rPr>
          <w:rFonts w:ascii="Arial" w:hAnsi="Arial" w:cs="Arial"/>
        </w:rPr>
        <w:t>Teoría</w:t>
      </w:r>
      <w:r>
        <w:rPr>
          <w:rFonts w:ascii="Arial" w:hAnsi="Arial" w:cs="Arial"/>
        </w:rPr>
        <w:t xml:space="preserve"> </w:t>
      </w:r>
      <w:r w:rsidR="00CE121C">
        <w:rPr>
          <w:rFonts w:ascii="Arial" w:hAnsi="Arial" w:cs="Arial"/>
        </w:rPr>
        <w:t>Pág.</w:t>
      </w:r>
      <w:r>
        <w:rPr>
          <w:rFonts w:ascii="Arial" w:hAnsi="Arial" w:cs="Arial"/>
        </w:rPr>
        <w:t xml:space="preserve"> 12-21/ Practica sugerida </w:t>
      </w:r>
      <w:r w:rsidR="00CE121C">
        <w:rPr>
          <w:rFonts w:ascii="Arial" w:hAnsi="Arial" w:cs="Arial"/>
        </w:rPr>
        <w:t>Pág.</w:t>
      </w:r>
      <w:r>
        <w:rPr>
          <w:rFonts w:ascii="Arial" w:hAnsi="Arial" w:cs="Arial"/>
        </w:rPr>
        <w:t xml:space="preserve"> 21-23</w:t>
      </w:r>
    </w:p>
    <w:p w:rsidR="008D157F" w:rsidRDefault="00F82270" w:rsidP="0067282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1</w:t>
      </w:r>
      <w:r w:rsidR="0067282F" w:rsidRPr="00A31F8F">
        <w:rPr>
          <w:rFonts w:ascii="Arial" w:hAnsi="Arial" w:cs="Arial"/>
          <w:b/>
        </w:rPr>
        <w:t>)</w:t>
      </w:r>
      <w:r w:rsidR="0067282F" w:rsidRPr="00A31F8F">
        <w:rPr>
          <w:rFonts w:ascii="Arial" w:hAnsi="Arial" w:cs="Arial"/>
        </w:rPr>
        <w:t xml:space="preserve"> Averigüe el valor de </w:t>
      </w:r>
      <w:r w:rsidR="0067282F" w:rsidRPr="00A31F8F">
        <w:rPr>
          <w:rFonts w:ascii="Arial" w:hAnsi="Arial" w:cs="Arial"/>
          <w:position w:val="-6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9" o:title=""/>
          </v:shape>
          <o:OLEObject Type="Embed" ProgID="Equation.3" ShapeID="_x0000_i1025" DrawAspect="Content" ObjectID="_1595407571" r:id="rId10"/>
        </w:object>
      </w:r>
      <w:r w:rsidR="004454BE">
        <w:rPr>
          <w:rFonts w:ascii="Arial" w:hAnsi="Arial" w:cs="Arial"/>
        </w:rPr>
        <w:t xml:space="preserve"> en cada caso:</w:t>
      </w:r>
    </w:p>
    <w:p w:rsidR="000D552A" w:rsidRPr="000D552A" w:rsidRDefault="0067282F" w:rsidP="004454BE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a) </w:t>
      </w:r>
      <w:r w:rsidR="00A31F8F" w:rsidRPr="007B7557">
        <w:rPr>
          <w:rFonts w:ascii="Arial" w:hAnsi="Arial" w:cs="Arial"/>
          <w:position w:val="-8"/>
        </w:rPr>
        <w:object w:dxaOrig="740" w:dyaOrig="360">
          <v:shape id="_x0000_i1026" type="#_x0000_t75" style="width:44.25pt;height:21pt" o:ole="">
            <v:imagedata r:id="rId11" o:title=""/>
          </v:shape>
          <o:OLEObject Type="Embed" ProgID="Equation.3" ShapeID="_x0000_i1026" DrawAspect="Content" ObjectID="_1595407572" r:id="rId12"/>
        </w:object>
      </w:r>
      <w:r w:rsidR="00FD03EC">
        <w:rPr>
          <w:rFonts w:ascii="Arial" w:hAnsi="Arial" w:cs="Arial"/>
          <w:position w:val="-8"/>
        </w:rPr>
        <w:t xml:space="preserve">               </w:t>
      </w:r>
      <w:r>
        <w:rPr>
          <w:rFonts w:ascii="Arial" w:hAnsi="Arial" w:cs="Arial"/>
        </w:rPr>
        <w:t xml:space="preserve">b) </w:t>
      </w:r>
      <w:r w:rsidR="004454BE" w:rsidRPr="00A31F8F">
        <w:rPr>
          <w:rFonts w:ascii="Arial" w:hAnsi="Arial" w:cs="Arial"/>
          <w:position w:val="-8"/>
        </w:rPr>
        <w:object w:dxaOrig="960" w:dyaOrig="360">
          <v:shape id="_x0000_i1027" type="#_x0000_t75" style="width:57.75pt;height:21pt" o:ole="">
            <v:imagedata r:id="rId13" o:title=""/>
          </v:shape>
          <o:OLEObject Type="Embed" ProgID="Equation.3" ShapeID="_x0000_i1027" DrawAspect="Content" ObjectID="_1595407573" r:id="rId14"/>
        </w:object>
      </w:r>
      <w:r w:rsidR="00FD03EC">
        <w:rPr>
          <w:rFonts w:ascii="Arial" w:hAnsi="Arial" w:cs="Arial"/>
          <w:position w:val="-8"/>
        </w:rPr>
        <w:t xml:space="preserve">                </w:t>
      </w:r>
      <w:r w:rsidR="00A31F8F">
        <w:rPr>
          <w:rFonts w:ascii="Arial" w:hAnsi="Arial" w:cs="Arial"/>
        </w:rPr>
        <w:t>c</w:t>
      </w:r>
      <w:r w:rsidRPr="009C7F78">
        <w:rPr>
          <w:rFonts w:ascii="Arial" w:hAnsi="Arial" w:cs="Arial"/>
        </w:rPr>
        <w:t>)</w:t>
      </w:r>
      <w:proofErr w:type="gramEnd"/>
      <w:r w:rsidR="004454BE" w:rsidRPr="00A31F8F">
        <w:rPr>
          <w:rFonts w:ascii="Arial" w:hAnsi="Arial" w:cs="Arial"/>
          <w:position w:val="-8"/>
        </w:rPr>
        <w:object w:dxaOrig="880" w:dyaOrig="360">
          <v:shape id="_x0000_i1028" type="#_x0000_t75" style="width:52.5pt;height:21pt" o:ole="">
            <v:imagedata r:id="rId15" o:title=""/>
          </v:shape>
          <o:OLEObject Type="Embed" ProgID="Equation.3" ShapeID="_x0000_i1028" DrawAspect="Content" ObjectID="_1595407574" r:id="rId16"/>
        </w:object>
      </w:r>
    </w:p>
    <w:p w:rsidR="00F82270" w:rsidRDefault="004454BE" w:rsidP="004454BE">
      <w:pPr>
        <w:spacing w:after="0" w:line="360" w:lineRule="auto"/>
        <w:jc w:val="both"/>
        <w:rPr>
          <w:rFonts w:ascii="Arial" w:hAnsi="Arial" w:cs="Arial"/>
        </w:rPr>
      </w:pPr>
      <w:r w:rsidRPr="00A31F8F">
        <w:rPr>
          <w:rFonts w:ascii="Arial" w:hAnsi="Arial" w:cs="Arial"/>
          <w:b/>
        </w:rPr>
        <w:t xml:space="preserve">Problema </w:t>
      </w:r>
      <w:r w:rsidR="00A9108B">
        <w:rPr>
          <w:rFonts w:ascii="Arial" w:hAnsi="Arial" w:cs="Arial"/>
          <w:b/>
        </w:rPr>
        <w:t>2</w:t>
      </w:r>
      <w:r w:rsidR="00CE121C" w:rsidRPr="00A31F8F">
        <w:rPr>
          <w:rFonts w:ascii="Arial" w:hAnsi="Arial" w:cs="Arial"/>
          <w:b/>
        </w:rPr>
        <w:t>)</w:t>
      </w:r>
      <w:r w:rsidR="00CE121C">
        <w:rPr>
          <w:rFonts w:ascii="Arial" w:hAnsi="Arial" w:cs="Arial"/>
        </w:rPr>
        <w:t xml:space="preserve"> Exprese</w:t>
      </w:r>
      <w:r w:rsidR="006407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como potencia de </w:t>
      </w:r>
      <w:r w:rsidRPr="004454BE">
        <w:rPr>
          <w:rFonts w:ascii="Arial" w:hAnsi="Arial" w:cs="Arial"/>
          <w:position w:val="-6"/>
        </w:rPr>
        <w:object w:dxaOrig="200" w:dyaOrig="220">
          <v:shape id="_x0000_i1029" type="#_x0000_t75" style="width:9.75pt;height:11.25pt" o:ole="">
            <v:imagedata r:id="rId17" o:title=""/>
          </v:shape>
          <o:OLEObject Type="Embed" ProgID="Equation.3" ShapeID="_x0000_i1029" DrawAspect="Content" ObjectID="_1595407575" r:id="rId18"/>
        </w:object>
      </w:r>
      <w:r>
        <w:rPr>
          <w:rFonts w:ascii="Arial" w:hAnsi="Arial" w:cs="Arial"/>
        </w:rPr>
        <w:t xml:space="preserve"> y simplifique.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x&gt;0</m:t>
            </m:r>
          </m:e>
        </m:d>
      </m:oMath>
    </w:p>
    <w:p w:rsidR="000D552A" w:rsidRDefault="004454BE" w:rsidP="000D552A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a) </w:t>
      </w:r>
      <w:r w:rsidRPr="004454BE">
        <w:rPr>
          <w:rFonts w:ascii="Arial" w:hAnsi="Arial" w:cs="Arial"/>
          <w:position w:val="-26"/>
        </w:rPr>
        <w:object w:dxaOrig="660" w:dyaOrig="720">
          <v:shape id="_x0000_i1030" type="#_x0000_t75" style="width:39.75pt;height:42pt" o:ole="">
            <v:imagedata r:id="rId19" o:title=""/>
          </v:shape>
          <o:OLEObject Type="Embed" ProgID="Equation.3" ShapeID="_x0000_i1030" DrawAspect="Content" ObjectID="_1595407576" r:id="rId20"/>
        </w:object>
      </w:r>
      <w:r w:rsidR="00FD03EC">
        <w:rPr>
          <w:rFonts w:ascii="Arial" w:hAnsi="Arial" w:cs="Arial"/>
          <w:position w:val="-26"/>
        </w:rPr>
        <w:t xml:space="preserve">                 </w:t>
      </w:r>
      <w:r>
        <w:rPr>
          <w:rFonts w:ascii="Arial" w:hAnsi="Arial" w:cs="Arial"/>
        </w:rPr>
        <w:t xml:space="preserve">b) </w:t>
      </w:r>
      <w:r w:rsidRPr="004454BE">
        <w:rPr>
          <w:rFonts w:ascii="Arial" w:hAnsi="Arial" w:cs="Arial"/>
          <w:position w:val="-26"/>
        </w:rPr>
        <w:object w:dxaOrig="760" w:dyaOrig="680">
          <v:shape id="_x0000_i1031" type="#_x0000_t75" style="width:45.75pt;height:39.75pt" o:ole="">
            <v:imagedata r:id="rId21" o:title=""/>
          </v:shape>
          <o:OLEObject Type="Embed" ProgID="Equation.3" ShapeID="_x0000_i1031" DrawAspect="Content" ObjectID="_1595407577" r:id="rId22"/>
        </w:object>
      </w:r>
      <w:r w:rsidR="00FD03EC">
        <w:rPr>
          <w:rFonts w:ascii="Arial" w:hAnsi="Arial" w:cs="Arial"/>
          <w:position w:val="-26"/>
        </w:rPr>
        <w:t xml:space="preserve">                   </w:t>
      </w:r>
      <w:r>
        <w:rPr>
          <w:rFonts w:ascii="Arial" w:hAnsi="Arial" w:cs="Arial"/>
        </w:rPr>
        <w:t>c</w:t>
      </w:r>
      <w:r w:rsidRPr="009C7F78">
        <w:rPr>
          <w:rFonts w:ascii="Arial" w:hAnsi="Arial" w:cs="Arial"/>
        </w:rPr>
        <w:t>)</w:t>
      </w:r>
      <w:proofErr w:type="gramEnd"/>
      <w:r w:rsidR="00DA32D8" w:rsidRPr="004454BE">
        <w:rPr>
          <w:rFonts w:ascii="Arial" w:hAnsi="Arial" w:cs="Arial"/>
          <w:position w:val="-12"/>
        </w:rPr>
        <w:object w:dxaOrig="740" w:dyaOrig="420">
          <v:shape id="_x0000_i1032" type="#_x0000_t75" style="width:44.25pt;height:24.75pt" o:ole="">
            <v:imagedata r:id="rId23" o:title=""/>
          </v:shape>
          <o:OLEObject Type="Embed" ProgID="Equation.3" ShapeID="_x0000_i1032" DrawAspect="Content" ObjectID="_1595407578" r:id="rId24"/>
        </w:object>
      </w:r>
    </w:p>
    <w:p w:rsidR="004454BE" w:rsidRDefault="004454BE" w:rsidP="004454BE">
      <w:pPr>
        <w:spacing w:after="0" w:line="360" w:lineRule="auto"/>
        <w:jc w:val="both"/>
        <w:rPr>
          <w:rFonts w:ascii="Arial" w:hAnsi="Arial" w:cs="Arial"/>
        </w:rPr>
      </w:pPr>
      <w:r w:rsidRPr="00A31F8F">
        <w:rPr>
          <w:rFonts w:ascii="Arial" w:hAnsi="Arial" w:cs="Arial"/>
          <w:b/>
        </w:rPr>
        <w:t xml:space="preserve">Problema </w:t>
      </w:r>
      <w:r w:rsidR="00A9108B">
        <w:rPr>
          <w:rFonts w:ascii="Arial" w:hAnsi="Arial" w:cs="Arial"/>
          <w:b/>
        </w:rPr>
        <w:t>3</w:t>
      </w:r>
      <w:r w:rsidR="00CE121C" w:rsidRPr="00A31F8F">
        <w:rPr>
          <w:rFonts w:ascii="Arial" w:hAnsi="Arial" w:cs="Arial"/>
          <w:b/>
        </w:rPr>
        <w:t>)</w:t>
      </w:r>
      <w:r w:rsidR="00CE121C">
        <w:rPr>
          <w:rFonts w:ascii="Arial" w:hAnsi="Arial" w:cs="Arial"/>
        </w:rPr>
        <w:t xml:space="preserve"> Simplifique</w:t>
      </w:r>
      <w:r>
        <w:rPr>
          <w:rFonts w:ascii="Arial" w:hAnsi="Arial" w:cs="Arial"/>
        </w:rPr>
        <w:t xml:space="preserve"> y extraiga los fact</w:t>
      </w:r>
      <w:r w:rsidR="00A9108B">
        <w:rPr>
          <w:rFonts w:ascii="Arial" w:hAnsi="Arial" w:cs="Arial"/>
        </w:rPr>
        <w:t xml:space="preserve">ores que pueda fuera del radical.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a&gt;0</m:t>
            </m:r>
          </m:e>
        </m:d>
      </m:oMath>
    </w:p>
    <w:p w:rsidR="000D552A" w:rsidRDefault="004454BE" w:rsidP="000D552A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a) </w:t>
      </w:r>
      <w:r w:rsidRPr="004454BE">
        <w:rPr>
          <w:rFonts w:ascii="Arial" w:hAnsi="Arial" w:cs="Arial"/>
          <w:position w:val="-8"/>
        </w:rPr>
        <w:object w:dxaOrig="560" w:dyaOrig="380">
          <v:shape id="_x0000_i1033" type="#_x0000_t75" style="width:33.75pt;height:22.5pt" o:ole="">
            <v:imagedata r:id="rId25" o:title=""/>
          </v:shape>
          <o:OLEObject Type="Embed" ProgID="Equation.3" ShapeID="_x0000_i1033" DrawAspect="Content" ObjectID="_1595407579" r:id="rId26"/>
        </w:object>
      </w:r>
      <w:r w:rsidR="00FD03EC">
        <w:rPr>
          <w:rFonts w:ascii="Arial" w:hAnsi="Arial" w:cs="Arial"/>
          <w:position w:val="-8"/>
        </w:rPr>
        <w:t xml:space="preserve">                  </w:t>
      </w:r>
      <w:r>
        <w:rPr>
          <w:rFonts w:ascii="Arial" w:hAnsi="Arial" w:cs="Arial"/>
        </w:rPr>
        <w:t xml:space="preserve">b) </w:t>
      </w:r>
      <w:r w:rsidRPr="004454BE">
        <w:rPr>
          <w:rFonts w:ascii="Arial" w:hAnsi="Arial" w:cs="Arial"/>
          <w:position w:val="-10"/>
        </w:rPr>
        <w:object w:dxaOrig="760" w:dyaOrig="400">
          <v:shape id="_x0000_i1034" type="#_x0000_t75" style="width:45.75pt;height:23.25pt" o:ole="">
            <v:imagedata r:id="rId27" o:title=""/>
          </v:shape>
          <o:OLEObject Type="Embed" ProgID="Equation.3" ShapeID="_x0000_i1034" DrawAspect="Content" ObjectID="_1595407580" r:id="rId28"/>
        </w:object>
      </w:r>
      <w:r w:rsidR="00FD03EC">
        <w:rPr>
          <w:rFonts w:ascii="Arial" w:hAnsi="Arial" w:cs="Arial"/>
          <w:position w:val="-10"/>
        </w:rPr>
        <w:t xml:space="preserve">                    </w:t>
      </w:r>
      <w:r>
        <w:rPr>
          <w:rFonts w:ascii="Arial" w:hAnsi="Arial" w:cs="Arial"/>
        </w:rPr>
        <w:t>c</w:t>
      </w:r>
      <w:r w:rsidRPr="009C7F78">
        <w:rPr>
          <w:rFonts w:ascii="Arial" w:hAnsi="Arial" w:cs="Arial"/>
        </w:rPr>
        <w:t>)</w:t>
      </w:r>
      <w:proofErr w:type="gramEnd"/>
      <w:r w:rsidRPr="004454BE">
        <w:rPr>
          <w:rFonts w:ascii="Arial" w:hAnsi="Arial" w:cs="Arial"/>
          <w:position w:val="-10"/>
        </w:rPr>
        <w:object w:dxaOrig="880" w:dyaOrig="420">
          <v:shape id="_x0000_i1035" type="#_x0000_t75" style="width:52.5pt;height:24.75pt" o:ole="">
            <v:imagedata r:id="rId29" o:title=""/>
          </v:shape>
          <o:OLEObject Type="Embed" ProgID="Equation.3" ShapeID="_x0000_i1035" DrawAspect="Content" ObjectID="_1595407581" r:id="rId30"/>
        </w:object>
      </w:r>
    </w:p>
    <w:p w:rsidR="0054479B" w:rsidRDefault="004454BE" w:rsidP="004454BE">
      <w:pPr>
        <w:spacing w:after="0" w:line="360" w:lineRule="auto"/>
        <w:jc w:val="both"/>
        <w:rPr>
          <w:rFonts w:ascii="Arial" w:hAnsi="Arial" w:cs="Arial"/>
        </w:rPr>
      </w:pPr>
      <w:r w:rsidRPr="00A31F8F">
        <w:rPr>
          <w:rFonts w:ascii="Arial" w:hAnsi="Arial" w:cs="Arial"/>
          <w:b/>
        </w:rPr>
        <w:t xml:space="preserve">Problema </w:t>
      </w:r>
      <w:r w:rsidR="00A9108B">
        <w:rPr>
          <w:rFonts w:ascii="Arial" w:hAnsi="Arial" w:cs="Arial"/>
          <w:b/>
        </w:rPr>
        <w:t>4</w:t>
      </w:r>
      <w:r w:rsidR="00CE121C" w:rsidRPr="00A31F8F">
        <w:rPr>
          <w:rFonts w:ascii="Arial" w:hAnsi="Arial" w:cs="Arial"/>
          <w:b/>
        </w:rPr>
        <w:t>)</w:t>
      </w:r>
      <w:r w:rsidR="00CE121C">
        <w:rPr>
          <w:rFonts w:ascii="Arial" w:hAnsi="Arial" w:cs="Arial"/>
        </w:rPr>
        <w:t xml:space="preserve"> Exprese</w:t>
      </w:r>
      <w:r w:rsidR="0054479B">
        <w:rPr>
          <w:rFonts w:ascii="Arial" w:hAnsi="Arial" w:cs="Arial"/>
        </w:rPr>
        <w:t xml:space="preserve"> como potencia de exponente fraccionario y simplifique. Dé el resultado final en forma de raíz: 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a&gt;0</m:t>
            </m:r>
          </m:e>
        </m:d>
      </m:oMath>
    </w:p>
    <w:p w:rsidR="004454BE" w:rsidRPr="009C7F78" w:rsidRDefault="004454BE" w:rsidP="004454BE">
      <w:pPr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a) </w:t>
      </w:r>
      <w:r w:rsidR="00DA32D8" w:rsidRPr="0054479B">
        <w:rPr>
          <w:rFonts w:ascii="Arial" w:hAnsi="Arial" w:cs="Arial"/>
          <w:position w:val="-30"/>
        </w:rPr>
        <w:object w:dxaOrig="580" w:dyaOrig="760">
          <v:shape id="_x0000_i1036" type="#_x0000_t75" style="width:30pt;height:39pt" o:ole="">
            <v:imagedata r:id="rId31" o:title=""/>
          </v:shape>
          <o:OLEObject Type="Embed" ProgID="Equation.3" ShapeID="_x0000_i1036" DrawAspect="Content" ObjectID="_1595407582" r:id="rId32"/>
        </w:object>
      </w:r>
      <w:r w:rsidR="00FD03EC">
        <w:rPr>
          <w:rFonts w:ascii="Arial" w:hAnsi="Arial" w:cs="Arial"/>
          <w:position w:val="-30"/>
        </w:rPr>
        <w:t xml:space="preserve">                  </w:t>
      </w:r>
      <w:r>
        <w:rPr>
          <w:rFonts w:ascii="Arial" w:hAnsi="Arial" w:cs="Arial"/>
        </w:rPr>
        <w:t xml:space="preserve">b) </w:t>
      </w:r>
      <w:r w:rsidR="00DA32D8" w:rsidRPr="0054479B">
        <w:rPr>
          <w:rFonts w:ascii="Arial" w:hAnsi="Arial" w:cs="Arial"/>
          <w:position w:val="-26"/>
        </w:rPr>
        <w:object w:dxaOrig="1040" w:dyaOrig="680">
          <v:shape id="_x0000_i1037" type="#_x0000_t75" style="width:54.75pt;height:34.5pt" o:ole="">
            <v:imagedata r:id="rId33" o:title=""/>
          </v:shape>
          <o:OLEObject Type="Embed" ProgID="Equation.3" ShapeID="_x0000_i1037" DrawAspect="Content" ObjectID="_1595407583" r:id="rId34"/>
        </w:object>
      </w:r>
      <w:r w:rsidR="00FD03EC">
        <w:rPr>
          <w:rFonts w:ascii="Arial" w:hAnsi="Arial" w:cs="Arial"/>
          <w:position w:val="-26"/>
        </w:rPr>
        <w:t xml:space="preserve">                   </w:t>
      </w:r>
      <w:r>
        <w:rPr>
          <w:rFonts w:ascii="Arial" w:hAnsi="Arial" w:cs="Arial"/>
        </w:rPr>
        <w:t>c</w:t>
      </w:r>
      <w:r w:rsidRPr="009C7F78">
        <w:rPr>
          <w:rFonts w:ascii="Arial" w:hAnsi="Arial" w:cs="Arial"/>
        </w:rPr>
        <w:t>)</w:t>
      </w:r>
      <w:proofErr w:type="gramEnd"/>
      <w:r w:rsidR="00DA32D8" w:rsidRPr="0054479B">
        <w:rPr>
          <w:rFonts w:ascii="Arial" w:hAnsi="Arial" w:cs="Arial"/>
          <w:position w:val="-26"/>
        </w:rPr>
        <w:object w:dxaOrig="880" w:dyaOrig="680">
          <v:shape id="_x0000_i1038" type="#_x0000_t75" style="width:44.25pt;height:33pt" o:ole="">
            <v:imagedata r:id="rId35" o:title=""/>
          </v:shape>
          <o:OLEObject Type="Embed" ProgID="Equation.3" ShapeID="_x0000_i1038" DrawAspect="Content" ObjectID="_1595407584" r:id="rId36"/>
        </w:object>
      </w:r>
    </w:p>
    <w:p w:rsidR="005F3007" w:rsidRDefault="00DF3ECB" w:rsidP="00475B3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Teniendo en cuenta el ejemplo 9 del </w:t>
      </w:r>
      <w:r w:rsidR="00CE121C">
        <w:rPr>
          <w:rFonts w:ascii="Arial" w:hAnsi="Arial" w:cs="Arial"/>
        </w:rPr>
        <w:t>Precálculo</w:t>
      </w:r>
      <w:r>
        <w:rPr>
          <w:rFonts w:ascii="Arial" w:hAnsi="Arial" w:cs="Arial"/>
        </w:rPr>
        <w:t xml:space="preserve"> </w:t>
      </w:r>
      <w:r w:rsidR="00CE121C">
        <w:rPr>
          <w:rFonts w:ascii="Arial" w:hAnsi="Arial" w:cs="Arial"/>
        </w:rPr>
        <w:t>Pág.</w:t>
      </w:r>
      <w:r>
        <w:rPr>
          <w:rFonts w:ascii="Arial" w:hAnsi="Arial" w:cs="Arial"/>
        </w:rPr>
        <w:t xml:space="preserve"> 19, Resuelve</w:t>
      </w:r>
    </w:p>
    <w:p w:rsidR="000738BA" w:rsidRDefault="000738BA" w:rsidP="000738BA">
      <w:pPr>
        <w:spacing w:after="0" w:line="360" w:lineRule="auto"/>
        <w:jc w:val="both"/>
        <w:rPr>
          <w:rFonts w:ascii="Arial" w:hAnsi="Arial" w:cs="Arial"/>
        </w:rPr>
      </w:pPr>
      <w:r w:rsidRPr="00382011">
        <w:rPr>
          <w:rFonts w:ascii="Arial" w:hAnsi="Arial" w:cs="Arial"/>
          <w:b/>
        </w:rPr>
        <w:t xml:space="preserve">Problema </w:t>
      </w:r>
      <w:r w:rsidR="00A9108B" w:rsidRPr="00382011">
        <w:rPr>
          <w:rFonts w:ascii="Arial" w:hAnsi="Arial" w:cs="Arial"/>
          <w:b/>
        </w:rPr>
        <w:t>5</w:t>
      </w:r>
      <w:r w:rsidR="00CE121C" w:rsidRPr="00382011">
        <w:rPr>
          <w:rFonts w:ascii="Arial" w:hAnsi="Arial" w:cs="Arial"/>
          <w:b/>
        </w:rPr>
        <w:t>)</w:t>
      </w:r>
      <w:r w:rsidR="00CE121C" w:rsidRPr="008F13A5">
        <w:rPr>
          <w:rFonts w:ascii="Arial" w:hAnsi="Arial" w:cs="Arial"/>
        </w:rPr>
        <w:t xml:space="preserve"> Opere</w:t>
      </w:r>
      <w:r w:rsidRPr="008F13A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y simplifique las siguientes expresiones: </w:t>
      </w:r>
    </w:p>
    <w:p w:rsidR="00EA3C00" w:rsidRDefault="000E37AA" w:rsidP="000738BA">
      <w:pPr>
        <w:spacing w:line="24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>a</w:t>
      </w:r>
      <w:r w:rsidR="000738BA">
        <w:rPr>
          <w:rFonts w:ascii="Arial" w:hAnsi="Arial" w:cs="Arial"/>
        </w:rPr>
        <w:t xml:space="preserve">) </w:t>
      </w:r>
      <w:r w:rsidR="00DA32D8" w:rsidRPr="000738BA">
        <w:rPr>
          <w:rFonts w:ascii="Arial" w:hAnsi="Arial" w:cs="Arial"/>
          <w:position w:val="-24"/>
        </w:rPr>
        <w:object w:dxaOrig="2079" w:dyaOrig="620">
          <v:shape id="_x0000_i1039" type="#_x0000_t75" style="width:108pt;height:32.25pt" o:ole="">
            <v:imagedata r:id="rId37" o:title=""/>
          </v:shape>
          <o:OLEObject Type="Embed" ProgID="Equation.3" ShapeID="_x0000_i1039" DrawAspect="Content" ObjectID="_1595407585" r:id="rId38"/>
        </w:object>
      </w:r>
      <w:r>
        <w:rPr>
          <w:rFonts w:ascii="Arial" w:hAnsi="Arial" w:cs="Arial"/>
          <w:position w:val="-24"/>
        </w:rPr>
        <w:t xml:space="preserve">                         </w:t>
      </w:r>
      <w:r w:rsidR="00EA3C00">
        <w:rPr>
          <w:rFonts w:ascii="Arial" w:hAnsi="Arial" w:cs="Arial"/>
          <w:position w:val="-24"/>
        </w:rPr>
        <w:t xml:space="preserve"> </w:t>
      </w:r>
      <w:r w:rsidR="00CE121C">
        <w:rPr>
          <w:rFonts w:ascii="Arial" w:hAnsi="Arial" w:cs="Arial"/>
        </w:rPr>
        <w:t>d</w:t>
      </w:r>
      <w:r w:rsidR="000738BA" w:rsidRPr="000E37AA">
        <w:rPr>
          <w:rFonts w:ascii="Arial" w:hAnsi="Arial" w:cs="Arial"/>
        </w:rPr>
        <w:t>)</w:t>
      </w:r>
      <w:r w:rsidR="00EA3C00" w:rsidRPr="000E37AA">
        <w:rPr>
          <w:rFonts w:ascii="Arial" w:hAnsi="Arial" w:cs="Arial"/>
          <w:position w:val="-24"/>
        </w:rPr>
        <w:t xml:space="preserve">  </w:t>
      </w:r>
      <w:r w:rsidR="004933D6" w:rsidRPr="000E37AA">
        <w:rPr>
          <w:rFonts w:ascii="Arial" w:hAnsi="Arial" w:cs="Arial"/>
          <w:position w:val="-24"/>
        </w:rPr>
        <w:object w:dxaOrig="2160" w:dyaOrig="620">
          <v:shape id="_x0000_i1040" type="#_x0000_t75" style="width:112.5pt;height:32.25pt" o:ole="">
            <v:imagedata r:id="rId39" o:title=""/>
          </v:shape>
          <o:OLEObject Type="Embed" ProgID="Equation.3" ShapeID="_x0000_i1040" DrawAspect="Content" ObjectID="_1595407586" r:id="rId40"/>
        </w:object>
      </w:r>
      <w:r>
        <w:rPr>
          <w:rFonts w:ascii="Arial" w:hAnsi="Arial" w:cs="Arial"/>
          <w:position w:val="-24"/>
        </w:rPr>
        <w:t xml:space="preserve">   </w:t>
      </w:r>
      <w:r w:rsidR="00EA3C00" w:rsidRPr="008F13A5">
        <w:rPr>
          <w:rFonts w:ascii="Arial" w:hAnsi="Arial" w:cs="Arial"/>
          <w:position w:val="-24"/>
          <w:highlight w:val="yellow"/>
        </w:rPr>
        <w:t xml:space="preserve">  </w:t>
      </w:r>
    </w:p>
    <w:p w:rsidR="00EA3C00" w:rsidRDefault="000E37AA" w:rsidP="000738BA">
      <w:pPr>
        <w:spacing w:line="240" w:lineRule="auto"/>
        <w:rPr>
          <w:rFonts w:ascii="Arial" w:hAnsi="Arial" w:cs="Arial"/>
          <w:position w:val="-24"/>
        </w:rPr>
      </w:pPr>
      <w:r>
        <w:rPr>
          <w:rFonts w:ascii="Arial" w:hAnsi="Arial" w:cs="Arial"/>
        </w:rPr>
        <w:t xml:space="preserve">b) </w:t>
      </w:r>
      <w:r w:rsidRPr="00425EE4">
        <w:rPr>
          <w:rFonts w:ascii="Arial" w:hAnsi="Arial" w:cs="Arial"/>
          <w:position w:val="-24"/>
        </w:rPr>
        <w:object w:dxaOrig="1920" w:dyaOrig="620">
          <v:shape id="_x0000_i1041" type="#_x0000_t75" style="width:99pt;height:32.25pt" o:ole="">
            <v:imagedata r:id="rId41" o:title=""/>
          </v:shape>
          <o:OLEObject Type="Embed" ProgID="Equation.3" ShapeID="_x0000_i1041" DrawAspect="Content" ObjectID="_1595407587" r:id="rId42"/>
        </w:object>
      </w:r>
      <w:r w:rsidRPr="00425EE4">
        <w:rPr>
          <w:rFonts w:ascii="Arial" w:hAnsi="Arial" w:cs="Arial"/>
          <w:position w:val="-24"/>
        </w:rPr>
        <w:t xml:space="preserve">  </w:t>
      </w:r>
      <w:r>
        <w:rPr>
          <w:rFonts w:ascii="Arial" w:hAnsi="Arial" w:cs="Arial"/>
          <w:position w:val="-24"/>
        </w:rPr>
        <w:t xml:space="preserve">                           </w:t>
      </w:r>
      <w:r w:rsidR="00CE121C">
        <w:rPr>
          <w:rFonts w:ascii="Arial" w:hAnsi="Arial" w:cs="Arial"/>
        </w:rPr>
        <w:t>e</w:t>
      </w:r>
      <w:r w:rsidRPr="000E37AA">
        <w:rPr>
          <w:rFonts w:ascii="Arial" w:hAnsi="Arial" w:cs="Arial"/>
        </w:rPr>
        <w:t>)</w:t>
      </w:r>
      <w:r w:rsidRPr="000E37AA">
        <w:rPr>
          <w:rFonts w:ascii="Arial" w:hAnsi="Arial" w:cs="Arial"/>
          <w:position w:val="-24"/>
        </w:rPr>
        <w:t xml:space="preserve">  </w:t>
      </w:r>
      <w:r w:rsidR="00425EE4" w:rsidRPr="00E8777A">
        <w:rPr>
          <w:position w:val="-10"/>
        </w:rPr>
        <w:object w:dxaOrig="999" w:dyaOrig="380">
          <v:shape id="_x0000_i1042" type="#_x0000_t75" style="width:51.75pt;height:19.5pt" o:ole="">
            <v:imagedata r:id="rId43" o:title=""/>
          </v:shape>
          <o:OLEObject Type="Embed" ProgID="Equation.3" ShapeID="_x0000_i1042" DrawAspect="Content" ObjectID="_1595407588" r:id="rId44"/>
        </w:object>
      </w:r>
      <w:r w:rsidR="00425EE4">
        <w:t>.</w:t>
      </w:r>
      <w:r w:rsidR="00382011" w:rsidRPr="00E8777A">
        <w:rPr>
          <w:position w:val="-10"/>
        </w:rPr>
        <w:object w:dxaOrig="2340" w:dyaOrig="380">
          <v:shape id="_x0000_i1043" type="#_x0000_t75" style="width:120.75pt;height:19.5pt" o:ole="">
            <v:imagedata r:id="rId45" o:title=""/>
          </v:shape>
          <o:OLEObject Type="Embed" ProgID="Equation.3" ShapeID="_x0000_i1043" DrawAspect="Content" ObjectID="_1595407589" r:id="rId46"/>
        </w:object>
      </w:r>
    </w:p>
    <w:p w:rsidR="000E37AA" w:rsidRDefault="000E37AA" w:rsidP="000E37A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382011">
        <w:rPr>
          <w:rFonts w:ascii="Arial" w:hAnsi="Arial" w:cs="Arial"/>
        </w:rPr>
        <w:t>)</w:t>
      </w:r>
      <w:r w:rsidRPr="00382011">
        <w:rPr>
          <w:rFonts w:ascii="Arial" w:hAnsi="Arial" w:cs="Arial"/>
          <w:position w:val="-24"/>
        </w:rPr>
        <w:t xml:space="preserve">  </w:t>
      </w:r>
      <w:r w:rsidRPr="000738BA">
        <w:rPr>
          <w:rFonts w:ascii="Arial" w:hAnsi="Arial" w:cs="Arial"/>
          <w:position w:val="-24"/>
        </w:rPr>
        <w:object w:dxaOrig="1960" w:dyaOrig="620">
          <v:shape id="_x0000_i1044" type="#_x0000_t75" style="width:102pt;height:32.25pt" o:ole="">
            <v:imagedata r:id="rId47" o:title=""/>
          </v:shape>
          <o:OLEObject Type="Embed" ProgID="Equation.3" ShapeID="_x0000_i1044" DrawAspect="Content" ObjectID="_1595407590" r:id="rId48"/>
        </w:object>
      </w:r>
      <w:r w:rsidR="00382011" w:rsidRPr="00382011">
        <w:rPr>
          <w:rFonts w:ascii="Arial" w:hAnsi="Arial" w:cs="Arial"/>
        </w:rPr>
        <w:t xml:space="preserve"> </w:t>
      </w:r>
      <w:r w:rsidR="00382011">
        <w:rPr>
          <w:rFonts w:ascii="Arial" w:hAnsi="Arial" w:cs="Arial"/>
        </w:rPr>
        <w:t xml:space="preserve">                          </w:t>
      </w:r>
      <w:r w:rsidR="00CE121C">
        <w:rPr>
          <w:rFonts w:ascii="Arial" w:hAnsi="Arial" w:cs="Arial"/>
        </w:rPr>
        <w:t>f</w:t>
      </w:r>
      <w:r w:rsidR="00382011" w:rsidRPr="000E37AA">
        <w:rPr>
          <w:rFonts w:ascii="Arial" w:hAnsi="Arial" w:cs="Arial"/>
        </w:rPr>
        <w:t>)</w:t>
      </w:r>
      <w:r w:rsidR="00382011" w:rsidRPr="000E37AA">
        <w:rPr>
          <w:rFonts w:ascii="Arial" w:hAnsi="Arial" w:cs="Arial"/>
          <w:position w:val="-24"/>
        </w:rPr>
        <w:t xml:space="preserve">  </w:t>
      </w:r>
      <w:r w:rsidR="00382011">
        <w:rPr>
          <w:rFonts w:ascii="Arial" w:hAnsi="Arial" w:cs="Arial"/>
          <w:position w:val="-24"/>
        </w:rPr>
        <w:t xml:space="preserve"> </w:t>
      </w:r>
      <w:r w:rsidR="00382011" w:rsidRPr="00E8777A">
        <w:rPr>
          <w:rFonts w:ascii="Arial" w:hAnsi="Arial" w:cs="Arial"/>
          <w:position w:val="-8"/>
        </w:rPr>
        <w:object w:dxaOrig="1980" w:dyaOrig="360">
          <v:shape id="_x0000_i1045" type="#_x0000_t75" style="width:102.75pt;height:18.75pt" o:ole="">
            <v:imagedata r:id="rId49" o:title=""/>
          </v:shape>
          <o:OLEObject Type="Embed" ProgID="Equation.3" ShapeID="_x0000_i1045" DrawAspect="Content" ObjectID="_1595407591" r:id="rId50"/>
        </w:object>
      </w:r>
      <w:r w:rsidR="00382011">
        <w:rPr>
          <w:rFonts w:ascii="Arial" w:hAnsi="Arial" w:cs="Arial"/>
          <w:position w:val="-24"/>
        </w:rPr>
        <w:t xml:space="preserve"> </w:t>
      </w:r>
    </w:p>
    <w:p w:rsidR="000E37AA" w:rsidRDefault="000E37AA" w:rsidP="000738BA">
      <w:pPr>
        <w:spacing w:line="240" w:lineRule="auto"/>
        <w:rPr>
          <w:rFonts w:ascii="Arial" w:hAnsi="Arial" w:cs="Arial"/>
        </w:rPr>
      </w:pPr>
    </w:p>
    <w:p w:rsidR="000738BA" w:rsidRDefault="000738BA" w:rsidP="000738BA">
      <w:pPr>
        <w:spacing w:after="0" w:line="360" w:lineRule="auto"/>
        <w:jc w:val="both"/>
        <w:rPr>
          <w:rFonts w:ascii="Arial" w:hAnsi="Arial" w:cs="Arial"/>
        </w:rPr>
      </w:pPr>
      <w:r w:rsidRPr="008F2CEC">
        <w:rPr>
          <w:rFonts w:ascii="Arial" w:hAnsi="Arial" w:cs="Arial"/>
          <w:b/>
        </w:rPr>
        <w:t xml:space="preserve">Problema </w:t>
      </w:r>
      <w:r w:rsidR="00A9108B" w:rsidRPr="008F2CEC">
        <w:rPr>
          <w:rFonts w:ascii="Arial" w:hAnsi="Arial" w:cs="Arial"/>
          <w:b/>
        </w:rPr>
        <w:t>6</w:t>
      </w:r>
      <w:r w:rsidR="00CE121C" w:rsidRPr="008F2CEC">
        <w:rPr>
          <w:rFonts w:ascii="Arial" w:hAnsi="Arial" w:cs="Arial"/>
          <w:b/>
        </w:rPr>
        <w:t>)</w:t>
      </w:r>
      <w:r w:rsidR="00CE121C">
        <w:rPr>
          <w:rFonts w:ascii="Arial" w:hAnsi="Arial" w:cs="Arial"/>
        </w:rPr>
        <w:t xml:space="preserve"> Racionalice</w:t>
      </w:r>
      <w:r>
        <w:rPr>
          <w:rFonts w:ascii="Arial" w:hAnsi="Arial" w:cs="Arial"/>
        </w:rPr>
        <w:t xml:space="preserve"> </w:t>
      </w:r>
      <w:r w:rsidR="00A9108B">
        <w:rPr>
          <w:rFonts w:ascii="Arial" w:hAnsi="Arial" w:cs="Arial"/>
        </w:rPr>
        <w:t xml:space="preserve">denominadores </w:t>
      </w:r>
      <w:r>
        <w:rPr>
          <w:rFonts w:ascii="Arial" w:hAnsi="Arial" w:cs="Arial"/>
        </w:rPr>
        <w:t xml:space="preserve">y simplifique las siguientes expresiones: </w:t>
      </w:r>
    </w:p>
    <w:p w:rsidR="00722209" w:rsidRDefault="000738BA" w:rsidP="000738BA">
      <w:pPr>
        <w:spacing w:line="240" w:lineRule="auto"/>
        <w:rPr>
          <w:rFonts w:ascii="Arial" w:hAnsi="Arial" w:cs="Arial"/>
          <w:position w:val="-26"/>
        </w:rPr>
      </w:pPr>
      <w:proofErr w:type="gramStart"/>
      <w:r>
        <w:rPr>
          <w:rFonts w:ascii="Arial" w:hAnsi="Arial" w:cs="Arial"/>
        </w:rPr>
        <w:t>a)</w:t>
      </w:r>
      <w:r w:rsidR="00EA3C00">
        <w:rPr>
          <w:rFonts w:ascii="Arial" w:hAnsi="Arial" w:cs="Arial"/>
        </w:rPr>
        <w:t xml:space="preserve"> </w:t>
      </w:r>
      <w:r w:rsidR="00DA32D8" w:rsidRPr="00DA32D8">
        <w:rPr>
          <w:rFonts w:ascii="Arial" w:hAnsi="Arial" w:cs="Arial"/>
          <w:position w:val="-26"/>
        </w:rPr>
        <w:object w:dxaOrig="520" w:dyaOrig="680">
          <v:shape id="_x0000_i1046" type="#_x0000_t75" style="width:24.75pt;height:31.5pt" o:ole="">
            <v:imagedata r:id="rId51" o:title=""/>
          </v:shape>
          <o:OLEObject Type="Embed" ProgID="Equation.3" ShapeID="_x0000_i1046" DrawAspect="Content" ObjectID="_1595407592" r:id="rId52"/>
        </w:object>
      </w:r>
      <w:r w:rsidR="00B05FF0">
        <w:rPr>
          <w:rFonts w:ascii="Arial" w:hAnsi="Arial" w:cs="Arial"/>
          <w:position w:val="-26"/>
        </w:rPr>
        <w:t xml:space="preserve">                    </w:t>
      </w:r>
      <w:r>
        <w:rPr>
          <w:rFonts w:ascii="Arial" w:hAnsi="Arial" w:cs="Arial"/>
        </w:rPr>
        <w:t>b)</w:t>
      </w:r>
      <w:r w:rsidR="00DA32D8" w:rsidRPr="00DA32D8">
        <w:rPr>
          <w:rFonts w:ascii="Arial" w:hAnsi="Arial" w:cs="Arial"/>
          <w:position w:val="-26"/>
        </w:rPr>
        <w:object w:dxaOrig="660" w:dyaOrig="639">
          <v:shape id="_x0000_i1047" type="#_x0000_t75" style="width:32.25pt;height:31.5pt" o:ole="">
            <v:imagedata r:id="rId53" o:title=""/>
          </v:shape>
          <o:OLEObject Type="Embed" ProgID="Equation.3" ShapeID="_x0000_i1047" DrawAspect="Content" ObjectID="_1595407593" r:id="rId54"/>
        </w:object>
      </w:r>
      <w:r w:rsidR="008F13A5">
        <w:rPr>
          <w:rFonts w:ascii="Arial" w:hAnsi="Arial" w:cs="Arial"/>
          <w:position w:val="-26"/>
        </w:rPr>
        <w:t xml:space="preserve">    </w:t>
      </w:r>
      <w:r w:rsidR="00B05FF0">
        <w:rPr>
          <w:rFonts w:ascii="Arial" w:hAnsi="Arial" w:cs="Arial"/>
          <w:position w:val="-26"/>
        </w:rPr>
        <w:t xml:space="preserve">             </w:t>
      </w:r>
      <w:r w:rsidR="00B05FF0">
        <w:rPr>
          <w:rFonts w:ascii="Arial" w:hAnsi="Arial" w:cs="Arial"/>
        </w:rPr>
        <w:t>c)</w:t>
      </w:r>
      <w:proofErr w:type="gramEnd"/>
      <w:r w:rsidR="00B05FF0">
        <w:rPr>
          <w:rFonts w:ascii="Arial" w:hAnsi="Arial" w:cs="Arial"/>
        </w:rPr>
        <w:t xml:space="preserve">  </w:t>
      </w:r>
      <w:r w:rsidR="00B05FF0" w:rsidRPr="00E8777A">
        <w:rPr>
          <w:rFonts w:ascii="Arial" w:hAnsi="Arial" w:cs="Arial"/>
          <w:position w:val="-26"/>
        </w:rPr>
        <w:object w:dxaOrig="420" w:dyaOrig="639">
          <v:shape id="_x0000_i1048" type="#_x0000_t75" style="width:21pt;height:31.5pt" o:ole="">
            <v:imagedata r:id="rId55" o:title=""/>
          </v:shape>
          <o:OLEObject Type="Embed" ProgID="Equation.3" ShapeID="_x0000_i1048" DrawAspect="Content" ObjectID="_1595407594" r:id="rId56"/>
        </w:object>
      </w:r>
      <w:r w:rsidR="00B05FF0">
        <w:rPr>
          <w:rFonts w:ascii="Arial" w:hAnsi="Arial" w:cs="Arial"/>
          <w:position w:val="-26"/>
        </w:rPr>
        <w:t xml:space="preserve">              </w:t>
      </w:r>
      <w:r w:rsidR="00B05FF0">
        <w:rPr>
          <w:rFonts w:ascii="Arial" w:hAnsi="Arial" w:cs="Arial"/>
        </w:rPr>
        <w:t xml:space="preserve">d </w:t>
      </w:r>
      <w:r w:rsidR="008F2CEC">
        <w:rPr>
          <w:rFonts w:ascii="Arial" w:hAnsi="Arial" w:cs="Arial"/>
        </w:rPr>
        <w:t>)</w:t>
      </w:r>
      <w:r w:rsidR="008F2CEC" w:rsidRPr="004A5C03">
        <w:rPr>
          <w:rFonts w:ascii="Arial" w:hAnsi="Arial" w:cs="Arial"/>
          <w:position w:val="-26"/>
        </w:rPr>
        <w:object w:dxaOrig="760" w:dyaOrig="700">
          <v:shape id="_x0000_i1049" type="#_x0000_t75" style="width:37.5pt;height:34.5pt" o:ole="">
            <v:imagedata r:id="rId57" o:title=""/>
          </v:shape>
          <o:OLEObject Type="Embed" ProgID="Equation.3" ShapeID="_x0000_i1049" DrawAspect="Content" ObjectID="_1595407595" r:id="rId58"/>
        </w:object>
      </w:r>
    </w:p>
    <w:p w:rsidR="00CE121C" w:rsidRPr="00325544" w:rsidRDefault="00CE121C" w:rsidP="000738BA">
      <w:pPr>
        <w:spacing w:line="240" w:lineRule="auto"/>
        <w:rPr>
          <w:rFonts w:ascii="Academy Engraved LET" w:hAnsi="Academy Engraved LET" w:cs="Arial"/>
          <w:sz w:val="26"/>
          <w:szCs w:val="26"/>
        </w:rPr>
      </w:pPr>
    </w:p>
    <w:p w:rsidR="00DE0591" w:rsidRDefault="00A9108B" w:rsidP="00DE05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121C">
        <w:rPr>
          <w:rFonts w:ascii="Arial" w:hAnsi="Arial" w:cs="Arial"/>
          <w:b/>
        </w:rPr>
        <w:lastRenderedPageBreak/>
        <w:t>Problema 7</w:t>
      </w:r>
      <w:r w:rsidR="00366651" w:rsidRPr="00CE121C">
        <w:rPr>
          <w:rFonts w:ascii="Arial" w:hAnsi="Arial" w:cs="Arial"/>
          <w:b/>
        </w:rPr>
        <w:t>)</w:t>
      </w:r>
      <w:r w:rsidR="00DE0591" w:rsidRPr="00CE121C">
        <w:rPr>
          <w:rFonts w:ascii="Arial" w:hAnsi="Arial" w:cs="Arial"/>
          <w:sz w:val="24"/>
          <w:szCs w:val="24"/>
        </w:rPr>
        <w:t xml:space="preserve"> Simplifique las siguientes expresiones racionalizando denominadores:</w:t>
      </w:r>
    </w:p>
    <w:p w:rsidR="00DE0591" w:rsidRDefault="00264231" w:rsidP="00DE0591">
      <w:pPr>
        <w:spacing w:after="0" w:line="360" w:lineRule="auto"/>
        <w:jc w:val="both"/>
        <w:rPr>
          <w:position w:val="-26"/>
        </w:rPr>
      </w:pPr>
      <w:r>
        <w:rPr>
          <w:rFonts w:ascii="Arial" w:hAnsi="Arial" w:cs="Arial"/>
          <w:sz w:val="24"/>
          <w:szCs w:val="24"/>
        </w:rPr>
        <w:t>a</w:t>
      </w:r>
      <w:r w:rsidR="00DE0591" w:rsidRPr="0026423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w:r w:rsidRPr="004A5C03">
        <w:rPr>
          <w:position w:val="-28"/>
        </w:rPr>
        <w:object w:dxaOrig="740" w:dyaOrig="660">
          <v:shape id="_x0000_i1050" type="#_x0000_t75" style="width:44.25pt;height:38.25pt" o:ole="">
            <v:imagedata r:id="rId59" o:title=""/>
          </v:shape>
          <o:OLEObject Type="Embed" ProgID="Equation.3" ShapeID="_x0000_i1050" DrawAspect="Content" ObjectID="_1595407596" r:id="rId60"/>
        </w:object>
      </w:r>
      <w:r>
        <w:rPr>
          <w:rFonts w:ascii="Arial" w:hAnsi="Arial" w:cs="Arial"/>
          <w:sz w:val="24"/>
          <w:szCs w:val="24"/>
        </w:rPr>
        <w:t xml:space="preserve">                       b</w:t>
      </w:r>
      <w:r w:rsidR="00DE0591" w:rsidRPr="00264231">
        <w:rPr>
          <w:rFonts w:ascii="Arial" w:hAnsi="Arial" w:cs="Arial"/>
          <w:sz w:val="24"/>
          <w:szCs w:val="24"/>
        </w:rPr>
        <w:t>)</w:t>
      </w:r>
      <w:r>
        <w:rPr>
          <w:position w:val="-26"/>
        </w:rPr>
        <w:t xml:space="preserve"> </w:t>
      </w:r>
      <w:r w:rsidRPr="004A5C03">
        <w:rPr>
          <w:position w:val="-28"/>
        </w:rPr>
        <w:object w:dxaOrig="740" w:dyaOrig="720">
          <v:shape id="_x0000_i1051" type="#_x0000_t75" style="width:44.25pt;height:42pt" o:ole="">
            <v:imagedata r:id="rId61" o:title=""/>
          </v:shape>
          <o:OLEObject Type="Embed" ProgID="Equation.3" ShapeID="_x0000_i1051" DrawAspect="Content" ObjectID="_1595407597" r:id="rId62"/>
        </w:object>
      </w:r>
    </w:p>
    <w:p w:rsidR="00264231" w:rsidRDefault="00264231" w:rsidP="00264231">
      <w:pPr>
        <w:spacing w:after="0" w:line="360" w:lineRule="auto"/>
        <w:jc w:val="both"/>
        <w:rPr>
          <w:position w:val="-26"/>
        </w:rPr>
      </w:pPr>
      <w:r>
        <w:rPr>
          <w:rFonts w:ascii="Arial" w:hAnsi="Arial" w:cs="Arial"/>
          <w:sz w:val="24"/>
          <w:szCs w:val="24"/>
        </w:rPr>
        <w:t>c</w:t>
      </w:r>
      <w:r w:rsidRPr="00264231">
        <w:rPr>
          <w:rFonts w:ascii="Arial" w:hAnsi="Arial" w:cs="Arial"/>
          <w:sz w:val="24"/>
          <w:szCs w:val="24"/>
        </w:rPr>
        <w:t>)</w:t>
      </w:r>
      <w:r w:rsidRPr="00264231">
        <w:rPr>
          <w:position w:val="-26"/>
        </w:rPr>
        <w:object w:dxaOrig="740" w:dyaOrig="680">
          <v:shape id="_x0000_i1052" type="#_x0000_t75" style="width:44.25pt;height:39.75pt" o:ole="">
            <v:imagedata r:id="rId63" o:title=""/>
          </v:shape>
          <o:OLEObject Type="Embed" ProgID="Equation.3" ShapeID="_x0000_i1052" DrawAspect="Content" ObjectID="_1595407598" r:id="rId64"/>
        </w:object>
      </w:r>
      <w:r w:rsidRPr="00264231">
        <w:rPr>
          <w:rFonts w:ascii="Arial" w:hAnsi="Arial" w:cs="Arial"/>
          <w:sz w:val="24"/>
          <w:szCs w:val="24"/>
        </w:rPr>
        <w:t xml:space="preserve">                         d)</w:t>
      </w:r>
      <w:r w:rsidRPr="00264231">
        <w:rPr>
          <w:position w:val="-26"/>
        </w:rPr>
        <w:object w:dxaOrig="700" w:dyaOrig="680">
          <v:shape id="_x0000_i1053" type="#_x0000_t75" style="width:42pt;height:39.75pt" o:ole="">
            <v:imagedata r:id="rId65" o:title=""/>
          </v:shape>
          <o:OLEObject Type="Embed" ProgID="Equation.3" ShapeID="_x0000_i1053" DrawAspect="Content" ObjectID="_1595407599" r:id="rId66"/>
        </w:object>
      </w:r>
    </w:p>
    <w:p w:rsidR="00264231" w:rsidRDefault="00264231" w:rsidP="00DE0591">
      <w:pPr>
        <w:spacing w:after="0" w:line="360" w:lineRule="auto"/>
        <w:jc w:val="both"/>
        <w:rPr>
          <w:rFonts w:ascii="Arial" w:hAnsi="Arial" w:cs="Arial"/>
          <w:b/>
        </w:rPr>
      </w:pPr>
    </w:p>
    <w:p w:rsidR="00534AD7" w:rsidRDefault="00DE0591" w:rsidP="00534AD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8</w:t>
      </w:r>
      <w:r w:rsidR="00CE121C" w:rsidRPr="00534AD7">
        <w:rPr>
          <w:rFonts w:ascii="Arial" w:hAnsi="Arial" w:cs="Arial"/>
          <w:b/>
        </w:rPr>
        <w:t>)</w:t>
      </w:r>
      <w:r w:rsidR="00CE121C" w:rsidRPr="00534AD7">
        <w:rPr>
          <w:rFonts w:ascii="Arial" w:hAnsi="Arial" w:cs="Arial"/>
        </w:rPr>
        <w:t xml:space="preserve"> Sabiendo</w:t>
      </w:r>
      <w:r w:rsidR="00534AD7" w:rsidRPr="00534AD7">
        <w:rPr>
          <w:rFonts w:ascii="Arial" w:hAnsi="Arial" w:cs="Arial"/>
        </w:rPr>
        <w:t xml:space="preserve"> que las variables  </w:t>
      </w:r>
      <m:oMath>
        <m:r>
          <w:rPr>
            <w:rFonts w:ascii="Cambria Math" w:hAnsi="Cambria Math"/>
          </w:rPr>
          <m:t>x</m:t>
        </m:r>
      </m:oMath>
      <w:r w:rsidR="00534AD7" w:rsidRPr="00534AD7">
        <w:rPr>
          <w:rFonts w:ascii="Arial" w:hAnsi="Arial" w:cs="Arial"/>
        </w:rPr>
        <w:t>,</w:t>
      </w:r>
      <m:oMath>
        <m:r>
          <w:rPr>
            <w:rFonts w:ascii="Cambria Math" w:hAnsi="Cambria Math"/>
          </w:rPr>
          <m:t xml:space="preserve">  y ,z</m:t>
        </m:r>
      </m:oMath>
      <w:r w:rsidR="00534AD7" w:rsidRPr="00534AD7">
        <w:rPr>
          <w:rFonts w:ascii="Arial" w:hAnsi="Arial" w:cs="Arial"/>
        </w:rPr>
        <w:t xml:space="preserve"> representan números reales con: </w:t>
      </w:r>
      <m:oMath>
        <m:r>
          <w:rPr>
            <w:rFonts w:ascii="Cambria Math" w:hAnsi="Cambria Math"/>
          </w:rPr>
          <m:t>x≠0</m:t>
        </m:r>
      </m:oMath>
      <w:r w:rsidR="00534AD7" w:rsidRPr="00534AD7">
        <w:rPr>
          <w:rFonts w:ascii="Arial" w:hAnsi="Arial" w:cs="Arial"/>
        </w:rPr>
        <w:t xml:space="preserve"> , </w:t>
      </w:r>
      <m:oMath>
        <m:r>
          <w:rPr>
            <w:rFonts w:ascii="Cambria Math" w:hAnsi="Cambria Math"/>
          </w:rPr>
          <m:t>y≠0,  z≠0</m:t>
        </m:r>
      </m:oMath>
      <w:r w:rsidR="00534AD7" w:rsidRPr="00534AD7">
        <w:rPr>
          <w:rFonts w:ascii="Arial" w:hAnsi="Arial" w:cs="Arial"/>
        </w:rPr>
        <w:t>, simplifique completamente las siguientes expresiones:</w:t>
      </w:r>
    </w:p>
    <w:p w:rsidR="0015306E" w:rsidRPr="00A519E6" w:rsidRDefault="00534AD7" w:rsidP="00366651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519E6">
        <w:rPr>
          <w:rFonts w:ascii="Arial" w:hAnsi="Arial" w:cs="Arial"/>
          <w:lang w:val="it-IT"/>
        </w:rPr>
        <w:t>a</w:t>
      </w:r>
      <w:r w:rsidR="00366651" w:rsidRPr="00A519E6">
        <w:rPr>
          <w:rFonts w:ascii="Arial" w:hAnsi="Arial" w:cs="Arial"/>
          <w:lang w:val="it-IT"/>
        </w:rPr>
        <w:t>)</w:t>
      </w:r>
      <w:r w:rsidR="00DA32D8" w:rsidRPr="00366651">
        <w:rPr>
          <w:rFonts w:ascii="Arial" w:hAnsi="Arial" w:cs="Arial"/>
          <w:position w:val="-32"/>
        </w:rPr>
        <w:object w:dxaOrig="1680" w:dyaOrig="800">
          <v:shape id="_x0000_i1054" type="#_x0000_t75" style="width:88.5pt;height:41.25pt" o:ole="">
            <v:imagedata r:id="rId67" o:title=""/>
          </v:shape>
          <o:OLEObject Type="Embed" ProgID="Equation.3" ShapeID="_x0000_i1054" DrawAspect="Content" ObjectID="_1595407600" r:id="rId68"/>
        </w:object>
      </w:r>
      <w:r w:rsidR="00DA32D8" w:rsidRPr="00A519E6">
        <w:rPr>
          <w:rFonts w:ascii="Arial" w:hAnsi="Arial" w:cs="Arial"/>
          <w:lang w:val="it-IT"/>
        </w:rPr>
        <w:t xml:space="preserve">                            </w:t>
      </w:r>
      <w:r w:rsidR="00C12A0F">
        <w:rPr>
          <w:rFonts w:ascii="Arial" w:hAnsi="Arial" w:cs="Arial"/>
          <w:lang w:val="it-IT"/>
        </w:rPr>
        <w:t xml:space="preserve">   </w:t>
      </w:r>
      <w:r w:rsidR="00DA32D8" w:rsidRPr="00A519E6">
        <w:rPr>
          <w:rFonts w:ascii="Arial" w:hAnsi="Arial" w:cs="Arial"/>
          <w:lang w:val="it-IT"/>
        </w:rPr>
        <w:t xml:space="preserve">   e</w:t>
      </w:r>
      <w:r w:rsidR="00366651" w:rsidRPr="00A519E6">
        <w:rPr>
          <w:rFonts w:ascii="Arial" w:hAnsi="Arial" w:cs="Arial"/>
          <w:lang w:val="it-IT"/>
        </w:rPr>
        <w:t xml:space="preserve">) </w:t>
      </w:r>
      <w:r w:rsidR="00DA32D8" w:rsidRPr="00366651">
        <w:rPr>
          <w:rFonts w:ascii="Arial" w:hAnsi="Arial" w:cs="Arial"/>
          <w:position w:val="-28"/>
        </w:rPr>
        <w:object w:dxaOrig="1620" w:dyaOrig="859">
          <v:shape id="_x0000_i1055" type="#_x0000_t75" style="width:90pt;height:47.25pt" o:ole="">
            <v:imagedata r:id="rId69" o:title=""/>
          </v:shape>
          <o:OLEObject Type="Embed" ProgID="Equation.3" ShapeID="_x0000_i1055" DrawAspect="Content" ObjectID="_1595407601" r:id="rId70"/>
        </w:object>
      </w:r>
    </w:p>
    <w:p w:rsidR="000B3A82" w:rsidRPr="00A519E6" w:rsidRDefault="00DA32D8" w:rsidP="00366651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A519E6">
        <w:rPr>
          <w:rFonts w:ascii="Arial" w:hAnsi="Arial" w:cs="Arial"/>
          <w:lang w:val="it-IT"/>
        </w:rPr>
        <w:t>b</w:t>
      </w:r>
      <w:r w:rsidR="005A646A" w:rsidRPr="00A519E6">
        <w:rPr>
          <w:rFonts w:ascii="Arial" w:hAnsi="Arial" w:cs="Arial"/>
          <w:lang w:val="it-IT"/>
        </w:rPr>
        <w:t>)</w:t>
      </w:r>
      <w:r w:rsidR="00C12A0F">
        <w:rPr>
          <w:rFonts w:ascii="Arial" w:hAnsi="Arial" w:cs="Arial"/>
          <w:lang w:val="it-IT"/>
        </w:rPr>
        <w:t xml:space="preserve">  </w:t>
      </w:r>
      <w:r w:rsidRPr="005A646A">
        <w:rPr>
          <w:rFonts w:ascii="Arial" w:hAnsi="Arial" w:cs="Arial"/>
          <w:position w:val="-54"/>
        </w:rPr>
        <w:object w:dxaOrig="2840" w:dyaOrig="1240">
          <v:shape id="_x0000_i1056" type="#_x0000_t75" style="width:156pt;height:66.75pt" o:ole="">
            <v:imagedata r:id="rId71" o:title=""/>
          </v:shape>
          <o:OLEObject Type="Embed" ProgID="Equation.3" ShapeID="_x0000_i1056" DrawAspect="Content" ObjectID="_1595407602" r:id="rId72"/>
        </w:object>
      </w:r>
      <w:r w:rsidR="00C12A0F">
        <w:rPr>
          <w:rFonts w:ascii="Arial" w:hAnsi="Arial" w:cs="Arial"/>
          <w:lang w:val="it-IT"/>
        </w:rPr>
        <w:t xml:space="preserve">           f</w:t>
      </w:r>
      <w:r w:rsidR="000B3A82" w:rsidRPr="00A519E6">
        <w:rPr>
          <w:rFonts w:ascii="Arial" w:hAnsi="Arial" w:cs="Arial"/>
          <w:lang w:val="it-IT"/>
        </w:rPr>
        <w:t xml:space="preserve">) </w:t>
      </w:r>
      <w:r w:rsidRPr="0005121A">
        <w:rPr>
          <w:rFonts w:ascii="Arial" w:hAnsi="Arial" w:cs="Arial"/>
          <w:position w:val="-34"/>
        </w:rPr>
        <w:object w:dxaOrig="1840" w:dyaOrig="1060">
          <v:shape id="_x0000_i1057" type="#_x0000_t75" style="width:99pt;height:55.5pt" o:ole="">
            <v:imagedata r:id="rId73" o:title=""/>
          </v:shape>
          <o:OLEObject Type="Embed" ProgID="Equation.3" ShapeID="_x0000_i1057" DrawAspect="Content" ObjectID="_1595407603" r:id="rId74"/>
        </w:object>
      </w:r>
    </w:p>
    <w:p w:rsidR="0005121A" w:rsidRPr="00A519E6" w:rsidRDefault="00DA32D8" w:rsidP="000D552A">
      <w:pPr>
        <w:tabs>
          <w:tab w:val="left" w:pos="1455"/>
        </w:tabs>
        <w:spacing w:after="0" w:line="360" w:lineRule="auto"/>
        <w:jc w:val="both"/>
        <w:rPr>
          <w:rFonts w:ascii="Arial" w:hAnsi="Arial" w:cs="Arial"/>
          <w:lang w:val="it-IT"/>
        </w:rPr>
      </w:pPr>
      <w:r w:rsidRPr="00A519E6">
        <w:rPr>
          <w:rFonts w:ascii="Arial" w:hAnsi="Arial" w:cs="Arial"/>
          <w:lang w:val="it-IT"/>
        </w:rPr>
        <w:t>c</w:t>
      </w:r>
      <w:r w:rsidR="000B3A82" w:rsidRPr="00A519E6">
        <w:rPr>
          <w:rFonts w:ascii="Arial" w:hAnsi="Arial" w:cs="Arial"/>
          <w:lang w:val="it-IT"/>
        </w:rPr>
        <w:t xml:space="preserve">) </w:t>
      </w:r>
      <w:r w:rsidRPr="000B3A82">
        <w:rPr>
          <w:rFonts w:ascii="Arial" w:hAnsi="Arial" w:cs="Arial"/>
          <w:position w:val="-32"/>
        </w:rPr>
        <w:object w:dxaOrig="1620" w:dyaOrig="900">
          <v:shape id="_x0000_i1058" type="#_x0000_t75" style="width:86.25pt;height:48pt" o:ole="">
            <v:imagedata r:id="rId75" o:title=""/>
          </v:shape>
          <o:OLEObject Type="Embed" ProgID="Equation.3" ShapeID="_x0000_i1058" DrawAspect="Content" ObjectID="_1595407604" r:id="rId76"/>
        </w:object>
      </w:r>
      <w:r w:rsidR="000D552A" w:rsidRPr="00A519E6">
        <w:rPr>
          <w:rFonts w:ascii="Arial" w:hAnsi="Arial" w:cs="Arial"/>
          <w:lang w:val="it-IT"/>
        </w:rPr>
        <w:tab/>
      </w:r>
      <w:r w:rsidR="00C12A0F">
        <w:rPr>
          <w:rFonts w:ascii="Arial" w:hAnsi="Arial" w:cs="Arial"/>
          <w:lang w:val="it-IT"/>
        </w:rPr>
        <w:t xml:space="preserve">                                 </w:t>
      </w:r>
      <w:r w:rsidRPr="00A519E6">
        <w:rPr>
          <w:rFonts w:ascii="Arial" w:hAnsi="Arial" w:cs="Arial"/>
          <w:lang w:val="it-IT"/>
        </w:rPr>
        <w:t>g</w:t>
      </w:r>
      <w:r w:rsidR="0005121A" w:rsidRPr="00A519E6">
        <w:rPr>
          <w:rFonts w:ascii="Arial" w:hAnsi="Arial" w:cs="Arial"/>
          <w:lang w:val="it-IT"/>
        </w:rPr>
        <w:t xml:space="preserve">) </w:t>
      </w:r>
      <w:r w:rsidRPr="005A646A">
        <w:rPr>
          <w:rFonts w:ascii="Arial" w:hAnsi="Arial" w:cs="Arial"/>
          <w:position w:val="-36"/>
        </w:rPr>
        <w:object w:dxaOrig="1820" w:dyaOrig="840">
          <v:shape id="_x0000_i1059" type="#_x0000_t75" style="width:102pt;height:46.5pt" o:ole="">
            <v:imagedata r:id="rId77" o:title=""/>
          </v:shape>
          <o:OLEObject Type="Embed" ProgID="Equation.3" ShapeID="_x0000_i1059" DrawAspect="Content" ObjectID="_1595407605" r:id="rId78"/>
        </w:object>
      </w:r>
    </w:p>
    <w:p w:rsidR="0015306E" w:rsidRPr="00325544" w:rsidRDefault="00DA32D8" w:rsidP="000512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5121A">
        <w:rPr>
          <w:rFonts w:ascii="Arial" w:hAnsi="Arial" w:cs="Arial"/>
        </w:rPr>
        <w:t>)</w:t>
      </w:r>
      <w:r w:rsidRPr="0005121A">
        <w:rPr>
          <w:rFonts w:ascii="Arial" w:hAnsi="Arial" w:cs="Arial"/>
          <w:position w:val="-34"/>
        </w:rPr>
        <w:object w:dxaOrig="1760" w:dyaOrig="859">
          <v:shape id="_x0000_i1060" type="#_x0000_t75" style="width:99.75pt;height:47.25pt" o:ole="">
            <v:imagedata r:id="rId79" o:title=""/>
          </v:shape>
          <o:OLEObject Type="Embed" ProgID="Equation.3" ShapeID="_x0000_i1060" DrawAspect="Content" ObjectID="_1595407606" r:id="rId80"/>
        </w:object>
      </w:r>
    </w:p>
    <w:p w:rsidR="00DA32D8" w:rsidRPr="000B3A82" w:rsidRDefault="00DE0591" w:rsidP="000B3A8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Problema 9</w:t>
      </w:r>
      <w:r w:rsidR="00CE121C" w:rsidRPr="00620BA3">
        <w:rPr>
          <w:rFonts w:ascii="Arial" w:hAnsi="Arial" w:cs="Arial"/>
          <w:b/>
        </w:rPr>
        <w:t>)</w:t>
      </w:r>
      <w:r w:rsidR="00CE121C" w:rsidRPr="000B3A82">
        <w:rPr>
          <w:rFonts w:ascii="Arial" w:hAnsi="Arial" w:cs="Arial"/>
        </w:rPr>
        <w:t xml:space="preserve"> Halle</w:t>
      </w:r>
      <w:r w:rsidR="000D552A">
        <w:rPr>
          <w:rFonts w:ascii="Arial" w:hAnsi="Arial" w:cs="Arial"/>
        </w:rPr>
        <w:t xml:space="preserve"> para cada iguald</w:t>
      </w:r>
      <w:r w:rsidR="0083278E">
        <w:rPr>
          <w:rFonts w:ascii="Arial" w:hAnsi="Arial" w:cs="Arial"/>
        </w:rPr>
        <w:t>ad</w:t>
      </w:r>
      <w:r w:rsidR="000D552A">
        <w:rPr>
          <w:rFonts w:ascii="Arial" w:hAnsi="Arial" w:cs="Arial"/>
        </w:rPr>
        <w:t xml:space="preserve"> dada,</w:t>
      </w:r>
      <w:r w:rsidR="0015306E" w:rsidRPr="000B3A82">
        <w:rPr>
          <w:rFonts w:ascii="Arial" w:hAnsi="Arial" w:cs="Arial"/>
        </w:rPr>
        <w:t xml:space="preserve"> los valores de </w:t>
      </w:r>
      <m:oMath>
        <m:r>
          <w:rPr>
            <w:rFonts w:ascii="Cambria Math" w:hAnsi="Cambria Math"/>
          </w:rPr>
          <m:t>a</m:t>
        </m:r>
      </m:oMath>
      <w:r w:rsidR="0015306E" w:rsidRPr="000B3A82">
        <w:rPr>
          <w:rFonts w:ascii="Arial" w:hAnsi="Arial" w:cs="Arial"/>
        </w:rPr>
        <w:t xml:space="preserve"> y</w:t>
      </w:r>
      <m:oMath>
        <m:r>
          <w:rPr>
            <w:rFonts w:ascii="Cambria Math" w:hAnsi="Cambria Math"/>
          </w:rPr>
          <m:t xml:space="preserve"> b</m:t>
        </m:r>
      </m:oMath>
      <w:r w:rsidR="0015306E" w:rsidRPr="000B3A82">
        <w:rPr>
          <w:rFonts w:ascii="Arial" w:hAnsi="Arial" w:cs="Arial"/>
        </w:rPr>
        <w:t xml:space="preserve"> que </w:t>
      </w:r>
      <w:r w:rsidR="000D552A">
        <w:rPr>
          <w:rFonts w:ascii="Arial" w:hAnsi="Arial" w:cs="Arial"/>
        </w:rPr>
        <w:t xml:space="preserve">la </w:t>
      </w:r>
      <w:r w:rsidR="0015306E" w:rsidRPr="000B3A82">
        <w:rPr>
          <w:rFonts w:ascii="Arial" w:hAnsi="Arial" w:cs="Arial"/>
        </w:rPr>
        <w:t xml:space="preserve">hacen </w:t>
      </w:r>
      <w:r w:rsidR="000D552A">
        <w:rPr>
          <w:rFonts w:ascii="Arial" w:hAnsi="Arial" w:cs="Arial"/>
        </w:rPr>
        <w:t>verdadera:</w:t>
      </w:r>
    </w:p>
    <w:p w:rsidR="00D12B68" w:rsidRPr="00D12B68" w:rsidRDefault="000B3A82" w:rsidP="00D12B68">
      <w:pPr>
        <w:spacing w:after="0" w:line="360" w:lineRule="auto"/>
        <w:jc w:val="both"/>
        <w:rPr>
          <w:rFonts w:ascii="Arial" w:hAnsi="Arial" w:cs="Arial"/>
          <w:position w:val="-36"/>
          <w:lang w:val="it-IT"/>
        </w:rPr>
      </w:pPr>
      <w:r w:rsidRPr="00D12B68">
        <w:rPr>
          <w:rFonts w:ascii="Arial" w:hAnsi="Arial" w:cs="Arial"/>
          <w:lang w:val="it-IT"/>
        </w:rPr>
        <w:t xml:space="preserve">i) </w:t>
      </w:r>
      <w:r w:rsidR="0005121A" w:rsidRPr="0005121A">
        <w:rPr>
          <w:rFonts w:ascii="Arial" w:hAnsi="Arial" w:cs="Arial"/>
          <w:position w:val="-38"/>
        </w:rPr>
        <w:object w:dxaOrig="2120" w:dyaOrig="840">
          <v:shape id="_x0000_i1061" type="#_x0000_t75" style="width:126.75pt;height:49.5pt" o:ole="">
            <v:imagedata r:id="rId81" o:title=""/>
          </v:shape>
          <o:OLEObject Type="Embed" ProgID="Equation.3" ShapeID="_x0000_i1061" DrawAspect="Content" ObjectID="_1595407607" r:id="rId82"/>
        </w:object>
      </w:r>
      <w:r w:rsidR="00D12B68" w:rsidRPr="00D12B68">
        <w:rPr>
          <w:rFonts w:ascii="Arial" w:hAnsi="Arial" w:cs="Arial"/>
          <w:position w:val="-38"/>
          <w:lang w:val="it-IT"/>
        </w:rPr>
        <w:t xml:space="preserve">                           </w:t>
      </w:r>
      <w:r w:rsidR="00D12B68" w:rsidRPr="00D12B68">
        <w:rPr>
          <w:rFonts w:ascii="Arial" w:hAnsi="Arial" w:cs="Arial"/>
          <w:lang w:val="it-IT"/>
        </w:rPr>
        <w:t xml:space="preserve">ii) </w:t>
      </w:r>
      <w:r w:rsidR="00D12B68">
        <w:rPr>
          <w:rFonts w:ascii="Arial" w:hAnsi="Arial" w:cs="Arial"/>
          <w:lang w:val="it-IT"/>
        </w:rPr>
        <w:t xml:space="preserve">     </w:t>
      </w:r>
      <w:r w:rsidR="00D12B68" w:rsidRPr="000B3A82">
        <w:rPr>
          <w:rFonts w:ascii="Arial" w:hAnsi="Arial" w:cs="Arial"/>
          <w:position w:val="-36"/>
        </w:rPr>
        <w:object w:dxaOrig="2160" w:dyaOrig="840">
          <v:shape id="_x0000_i1062" type="#_x0000_t75" style="width:129pt;height:49.5pt" o:ole="">
            <v:imagedata r:id="rId83" o:title=""/>
          </v:shape>
          <o:OLEObject Type="Embed" ProgID="Equation.3" ShapeID="_x0000_i1062" DrawAspect="Content" ObjectID="_1595407608" r:id="rId84"/>
        </w:object>
      </w:r>
    </w:p>
    <w:p w:rsidR="0005121A" w:rsidRPr="00D12B68" w:rsidRDefault="00D12B68" w:rsidP="0005121A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D12B68">
        <w:rPr>
          <w:rFonts w:ascii="Arial" w:hAnsi="Arial" w:cs="Arial"/>
          <w:lang w:val="it-IT"/>
        </w:rPr>
        <w:t xml:space="preserve"> </w:t>
      </w:r>
    </w:p>
    <w:p w:rsidR="00D12B68" w:rsidRPr="00D12B68" w:rsidRDefault="00D12B68" w:rsidP="00D12B68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D12B68">
        <w:rPr>
          <w:rFonts w:ascii="Arial" w:hAnsi="Arial" w:cs="Arial"/>
          <w:lang w:val="it-IT"/>
        </w:rPr>
        <w:t xml:space="preserve">iii)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it-IT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it-IT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ad>
              <m:radPr>
                <m:degHide m:val="1"/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it-IT"/>
                      </w:rPr>
                      <m:t>3</m:t>
                    </m:r>
                  </m:sup>
                </m:sSup>
              </m:e>
            </m:rad>
          </m:den>
        </m:f>
        <m:r>
          <w:rPr>
            <w:rFonts w:ascii="Cambria Math" w:hAnsi="Cambria Math"/>
            <w:sz w:val="28"/>
            <w:szCs w:val="28"/>
            <w:lang w:val="it-IT"/>
          </w:rPr>
          <m:t>.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HAnsi" w:hAnsi="Cambria Math"/>
                <w:sz w:val="28"/>
                <w:szCs w:val="28"/>
                <w:lang w:val="it-IT" w:eastAsia="en-US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  <w:lang w:val="it-IT"/>
          </w:rPr>
          <m:t>.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it-IT"/>
                  </w:rPr>
                  <m:t>2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 w:val="28"/>
                        <w:szCs w:val="28"/>
                        <w:lang w:val="it-IT" w:eastAsia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it-IT"/>
                  </w:rPr>
                  <m:t xml:space="preserve"> 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it-IT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it-IT"/>
          </w:rPr>
          <m:t xml:space="preserve">= 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it-IT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</m:sSup>
        <m:r>
          <w:rPr>
            <w:rFonts w:ascii="Cambria Math" w:hAnsi="Cambria Math"/>
            <w:sz w:val="28"/>
            <w:szCs w:val="28"/>
            <w:lang w:val="it-IT"/>
          </w:rPr>
          <m:t xml:space="preserve"> 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it-IT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a</m:t>
            </m:r>
          </m:sup>
        </m:sSup>
      </m:oMath>
      <w:r w:rsidRPr="00D12B68">
        <w:rPr>
          <w:rFonts w:ascii="Arial" w:hAnsi="Arial" w:cs="Arial"/>
          <w:sz w:val="28"/>
          <w:szCs w:val="28"/>
          <w:lang w:val="it-IT" w:eastAsia="en-US"/>
        </w:rPr>
        <w:t xml:space="preserve">           </w:t>
      </w:r>
      <w:r>
        <w:rPr>
          <w:rFonts w:ascii="Arial" w:hAnsi="Arial" w:cs="Arial"/>
          <w:lang w:val="it-IT"/>
        </w:rPr>
        <w:t>iV</w:t>
      </w:r>
      <w:r w:rsidRPr="00D12B68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 xml:space="preserve">   </w:t>
      </w:r>
      <w:r w:rsidRPr="00D12B68">
        <w:rPr>
          <w:rFonts w:ascii="Arial" w:hAnsi="Arial" w:cs="Arial"/>
          <w:lang w:val="it-IT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Arial"/>
                    <w:sz w:val="32"/>
                    <w:szCs w:val="32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  <w:szCs w:val="32"/>
                    <w:lang w:val="it-IT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Arial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2"/>
                        <w:szCs w:val="32"/>
                        <w:lang w:val="it-IT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2"/>
                        <w:szCs w:val="32"/>
                        <w:lang w:val="it-IT"/>
                      </w:rPr>
                      <m:t>2</m:t>
                    </m:r>
                  </m:sup>
                </m:sSup>
              </m:e>
            </m:rad>
            <m:sSup>
              <m:sSupPr>
                <m:ctrlPr>
                  <w:rPr>
                    <w:rFonts w:ascii="Cambria Math" w:hAnsi="Cambria Math" w:cs="Arial"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-2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it-IT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a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b</m:t>
                </m:r>
              </m:sup>
            </m:sSup>
            <m:rad>
              <m:radPr>
                <m:ctrlPr>
                  <w:rPr>
                    <w:rFonts w:ascii="Cambria Math" w:hAnsi="Cambria Math" w:cs="Arial"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Arial"/>
                    <w:sz w:val="32"/>
                    <w:szCs w:val="32"/>
                    <w:lang w:val="it-IT"/>
                  </w:rPr>
                  <m:t>3</m:t>
                </m:r>
              </m:deg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 xml:space="preserve">  </m:t>
                        </m:r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6</m:t>
                        </m:r>
                      </m:sup>
                    </m:sSup>
                  </m:e>
                </m:rad>
              </m:e>
            </m:rad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it-IT"/>
                  </w:rPr>
                  <m:t xml:space="preserve">-4 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dPr>
                  <m:e>
                    <m:rad>
                      <m:radPr>
                        <m:ctrlPr>
                          <w:rPr>
                            <w:rFonts w:ascii="Cambria Math" w:hAnsi="Cambria Math" w:cs="Arial"/>
                            <w:i/>
                            <w:sz w:val="32"/>
                            <w:szCs w:val="32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 w:cs="Arial"/>
                            <w:sz w:val="32"/>
                            <w:szCs w:val="32"/>
                            <w:lang w:val="it-IT"/>
                          </w:rPr>
                          <m:t>27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  <w:lang w:val="it-IT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="Arial"/>
            <w:sz w:val="32"/>
            <w:szCs w:val="32"/>
            <w:lang w:val="it-IT"/>
          </w:rPr>
          <m:t>= 1</m:t>
        </m:r>
      </m:oMath>
    </w:p>
    <w:p w:rsidR="00D12B68" w:rsidRPr="000E37AA" w:rsidRDefault="00D12B68" w:rsidP="00230ED1">
      <w:pPr>
        <w:spacing w:after="0"/>
        <w:rPr>
          <w:sz w:val="28"/>
          <w:szCs w:val="28"/>
          <w:lang w:val="it-IT"/>
        </w:rPr>
      </w:pPr>
      <w:r w:rsidRPr="000E37AA">
        <w:rPr>
          <w:rFonts w:ascii="Arial" w:hAnsi="Arial" w:cs="Arial"/>
          <w:sz w:val="28"/>
          <w:szCs w:val="28"/>
          <w:lang w:val="it-IT" w:eastAsia="en-US"/>
        </w:rPr>
        <w:t xml:space="preserve">       </w:t>
      </w:r>
    </w:p>
    <w:p w:rsidR="00977EE6" w:rsidRPr="00230ED1" w:rsidRDefault="00230ED1" w:rsidP="00230ED1">
      <w:pPr>
        <w:spacing w:after="0"/>
        <w:rPr>
          <w:rFonts w:ascii="Arial" w:hAnsi="Arial" w:cs="Arial"/>
          <w:position w:val="-36"/>
        </w:rPr>
      </w:pPr>
      <w:r w:rsidRPr="000E37AA">
        <w:rPr>
          <w:rFonts w:ascii="Arial" w:hAnsi="Arial" w:cs="Arial"/>
          <w:position w:val="-36"/>
          <w:lang w:val="it-IT"/>
        </w:rPr>
        <w:t xml:space="preserve"> </w:t>
      </w:r>
      <w:r w:rsidR="00D12B68" w:rsidRPr="000E37AA">
        <w:rPr>
          <w:rFonts w:ascii="Arial" w:hAnsi="Arial" w:cs="Arial"/>
          <w:position w:val="-36"/>
          <w:lang w:val="it-IT"/>
        </w:rPr>
        <w:t xml:space="preserve"> </w:t>
      </w:r>
      <w:r w:rsidR="00977EE6" w:rsidRPr="00203D1D">
        <w:rPr>
          <w:rFonts w:ascii="Arial" w:hAnsi="Arial" w:cs="Arial"/>
          <w:b/>
        </w:rPr>
        <w:t>Problema 10</w:t>
      </w:r>
      <w:r w:rsidR="00CE121C" w:rsidRPr="00203D1D">
        <w:rPr>
          <w:rFonts w:ascii="Arial" w:hAnsi="Arial" w:cs="Arial"/>
          <w:b/>
        </w:rPr>
        <w:t>)</w:t>
      </w:r>
      <w:r w:rsidR="00CE121C">
        <w:rPr>
          <w:rFonts w:ascii="Arial" w:hAnsi="Arial" w:cs="Arial"/>
        </w:rPr>
        <w:t xml:space="preserve"> Dada</w:t>
      </w:r>
      <w:r w:rsidR="00977EE6">
        <w:rPr>
          <w:rFonts w:ascii="Arial" w:hAnsi="Arial" w:cs="Arial"/>
        </w:rPr>
        <w:t xml:space="preserve"> la siguiente exp</w:t>
      </w:r>
      <w:r w:rsidR="00203D1D">
        <w:rPr>
          <w:rFonts w:ascii="Arial" w:hAnsi="Arial" w:cs="Arial"/>
        </w:rPr>
        <w:t>resión algebraica,  desarrolla A</w:t>
      </w:r>
      <w:r w:rsidR="00977EE6">
        <w:rPr>
          <w:rFonts w:ascii="Arial" w:hAnsi="Arial" w:cs="Arial"/>
        </w:rPr>
        <w:t xml:space="preserve">  probando que A=1</w:t>
      </w:r>
    </w:p>
    <w:p w:rsidR="00230ED1" w:rsidRDefault="00230ED1" w:rsidP="00620BA3">
      <w:pPr>
        <w:spacing w:after="0" w:line="360" w:lineRule="auto"/>
        <w:jc w:val="both"/>
        <w:rPr>
          <w:rFonts w:ascii="Arial" w:hAnsi="Arial" w:cs="Arial"/>
        </w:rPr>
      </w:pPr>
    </w:p>
    <w:p w:rsidR="00977EE6" w:rsidRDefault="007523BA" w:rsidP="00620BA3">
      <w:pPr>
        <w:spacing w:after="0" w:line="360" w:lineRule="auto"/>
        <w:jc w:val="both"/>
        <w:rPr>
          <w:rFonts w:ascii="Arial" w:hAnsi="Arial" w:cs="Arial"/>
          <w:position w:val="-38"/>
        </w:rPr>
      </w:pPr>
      <w:r>
        <w:rPr>
          <w:rFonts w:ascii="Arial" w:hAnsi="Arial" w:cs="Arial"/>
        </w:rPr>
        <w:t xml:space="preserve">                        </w:t>
      </w:r>
      <w:r w:rsidR="00203D1D">
        <w:rPr>
          <w:rFonts w:ascii="Arial" w:hAnsi="Arial" w:cs="Arial"/>
        </w:rPr>
        <w:t xml:space="preserve">   </w:t>
      </w:r>
      <w:r w:rsidR="00230ED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54684E">
        <w:rPr>
          <w:rFonts w:ascii="Arial" w:hAnsi="Arial" w:cs="Arial"/>
          <w:sz w:val="32"/>
          <w:szCs w:val="32"/>
        </w:rPr>
        <w:t xml:space="preserve">      </w:t>
      </w:r>
      <m:oMath>
        <m:r>
          <w:rPr>
            <w:rFonts w:ascii="Cambria Math" w:hAnsi="Cambria Math" w:cs="Arial"/>
            <w:sz w:val="32"/>
            <w:szCs w:val="32"/>
          </w:rPr>
          <m:t>A=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m</m:t>
                </m:r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 w:cs="Arial"/>
                <w:sz w:val="32"/>
                <w:szCs w:val="32"/>
              </w:rPr>
              <m:t xml:space="preserve">  .  </m:t>
            </m:r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-1</m:t>
                    </m:r>
                  </m:sup>
                </m:sSup>
                <m:r>
                  <w:rPr>
                    <w:rFonts w:ascii="Cambria Math" w:hAnsi="Cambria Math" w:cs="Arial"/>
                    <w:sz w:val="32"/>
                    <w:szCs w:val="32"/>
                  </w:rPr>
                  <m:t xml:space="preserve"> + c</m:t>
                </m:r>
              </m:e>
            </m:d>
            <m:r>
              <w:rPr>
                <w:rFonts w:ascii="Cambria Math" w:hAnsi="Cambria Math" w:cs="Arial"/>
                <w:sz w:val="32"/>
                <w:szCs w:val="32"/>
              </w:rPr>
              <m:t xml:space="preserve"> - 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m</m:t>
                </m:r>
              </m:e>
            </m:rad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c</m:t>
                </m:r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</m:sup>
            </m:sSup>
            <m:rad>
              <m:ra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Arial"/>
                    <w:sz w:val="32"/>
                    <w:szCs w:val="32"/>
                  </w:rPr>
                  <m:t xml:space="preserve">   10</m:t>
                </m:r>
              </m:deg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19</m:t>
                    </m:r>
                  </m:sup>
                </m:sSup>
              </m:e>
            </m:rad>
            <m:rad>
              <m:ra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Arial"/>
                    <w:sz w:val="32"/>
                    <w:szCs w:val="32"/>
                  </w:rPr>
                  <m:t xml:space="preserve">    5</m:t>
                </m:r>
              </m:deg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-2</m:t>
                    </m:r>
                  </m:sup>
                </m:sSup>
                <m:r>
                  <w:rPr>
                    <w:rFonts w:ascii="Cambria Math" w:hAnsi="Cambria Math" w:cs="Arial"/>
                    <w:sz w:val="32"/>
                    <w:szCs w:val="32"/>
                  </w:rPr>
                  <m:t>c</m:t>
                </m:r>
              </m:e>
            </m:rad>
          </m:den>
        </m:f>
      </m:oMath>
      <w:r w:rsidR="0054684E">
        <w:rPr>
          <w:rFonts w:ascii="Arial" w:hAnsi="Arial" w:cs="Arial"/>
          <w:sz w:val="32"/>
          <w:szCs w:val="32"/>
        </w:rPr>
        <w:t xml:space="preserve">     </w:t>
      </w:r>
    </w:p>
    <w:p w:rsidR="00977EE6" w:rsidRPr="00620BA3" w:rsidRDefault="00977EE6" w:rsidP="00620BA3">
      <w:pPr>
        <w:spacing w:after="0" w:line="360" w:lineRule="auto"/>
        <w:jc w:val="both"/>
        <w:rPr>
          <w:rFonts w:ascii="Arial" w:hAnsi="Arial" w:cs="Arial"/>
        </w:rPr>
      </w:pPr>
    </w:p>
    <w:sectPr w:rsidR="00977EE6" w:rsidRPr="00620BA3" w:rsidSect="00CD649A">
      <w:headerReference w:type="even" r:id="rId85"/>
      <w:headerReference w:type="default" r:id="rId86"/>
      <w:footerReference w:type="even" r:id="rId87"/>
      <w:footerReference w:type="default" r:id="rId88"/>
      <w:headerReference w:type="first" r:id="rId89"/>
      <w:footerReference w:type="first" r:id="rId90"/>
      <w:type w:val="continuous"/>
      <w:pgSz w:w="11906" w:h="16838"/>
      <w:pgMar w:top="1985" w:right="1701" w:bottom="1417" w:left="1418" w:header="708" w:footer="4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DC" w:rsidRDefault="00BB20DC">
      <w:pPr>
        <w:spacing w:after="0" w:line="240" w:lineRule="auto"/>
      </w:pPr>
      <w:r>
        <w:separator/>
      </w:r>
    </w:p>
  </w:endnote>
  <w:endnote w:type="continuationSeparator" w:id="0">
    <w:p w:rsidR="00BB20DC" w:rsidRDefault="00BB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82" w:rsidRDefault="00B6498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7420BB" w:rsidRDefault="00B64982">
    <w:pPr>
      <w:pStyle w:val="Piedepgina"/>
      <w:jc w:val="right"/>
      <w:rPr>
        <w:rFonts w:ascii="Arial" w:hAnsi="Arial" w:cs="Arial"/>
        <w:sz w:val="20"/>
        <w:szCs w:val="20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5F65C3" wp14:editId="43CFAA8A">
              <wp:simplePos x="0" y="0"/>
              <wp:positionH relativeFrom="column">
                <wp:posOffset>0</wp:posOffset>
              </wp:positionH>
              <wp:positionV relativeFrom="paragraph">
                <wp:posOffset>-234315</wp:posOffset>
              </wp:positionV>
              <wp:extent cx="5653405" cy="1270"/>
              <wp:effectExtent l="0" t="0" r="42545" b="5588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18.45pt;width:445.15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lTdg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" strokeweight=".26mm">
              <v:stroke joinstyle="miter"/>
              <v:shadow on="t" color="#c00000" opacity="32785f" offset=".62mm,.62mm"/>
            </v:shape>
          </w:pict>
        </mc:Fallback>
      </mc:AlternateContent>
    </w:r>
    <w:r w:rsidR="00F9000A" w:rsidRPr="007420BB">
      <w:rPr>
        <w:rFonts w:ascii="Arial" w:hAnsi="Arial" w:cs="Arial"/>
        <w:sz w:val="20"/>
        <w:szCs w:val="20"/>
      </w:rPr>
      <w:t xml:space="preserve">Página </w:t>
    </w:r>
    <w:r w:rsidR="00AA2476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PAGE </w:instrText>
    </w:r>
    <w:r w:rsidR="00AA2476" w:rsidRPr="007420BB">
      <w:rPr>
        <w:rFonts w:ascii="Arial" w:hAnsi="Arial" w:cs="Arial"/>
        <w:b/>
        <w:sz w:val="20"/>
        <w:szCs w:val="20"/>
      </w:rPr>
      <w:fldChar w:fldCharType="separate"/>
    </w:r>
    <w:r w:rsidR="00F82166">
      <w:rPr>
        <w:rFonts w:ascii="Arial" w:hAnsi="Arial" w:cs="Arial"/>
        <w:b/>
        <w:noProof/>
        <w:sz w:val="20"/>
        <w:szCs w:val="20"/>
      </w:rPr>
      <w:t>2</w:t>
    </w:r>
    <w:r w:rsidR="00AA2476" w:rsidRPr="007420BB">
      <w:rPr>
        <w:rFonts w:ascii="Arial" w:hAnsi="Arial" w:cs="Arial"/>
        <w:b/>
        <w:sz w:val="20"/>
        <w:szCs w:val="20"/>
      </w:rPr>
      <w:fldChar w:fldCharType="end"/>
    </w:r>
    <w:r w:rsidR="00F9000A" w:rsidRPr="007420BB">
      <w:rPr>
        <w:rFonts w:ascii="Arial" w:hAnsi="Arial" w:cs="Arial"/>
        <w:sz w:val="20"/>
        <w:szCs w:val="20"/>
      </w:rPr>
      <w:t xml:space="preserve"> de </w:t>
    </w:r>
    <w:r w:rsidR="00AA2476" w:rsidRPr="007420BB">
      <w:rPr>
        <w:rFonts w:ascii="Arial" w:hAnsi="Arial" w:cs="Arial"/>
        <w:b/>
        <w:sz w:val="20"/>
        <w:szCs w:val="20"/>
      </w:rPr>
      <w:fldChar w:fldCharType="begin"/>
    </w:r>
    <w:r w:rsidR="00F9000A" w:rsidRPr="007420BB">
      <w:rPr>
        <w:rFonts w:ascii="Arial" w:hAnsi="Arial" w:cs="Arial"/>
        <w:b/>
        <w:sz w:val="20"/>
        <w:szCs w:val="20"/>
      </w:rPr>
      <w:instrText xml:space="preserve"> NUMPAGES \*Arabic </w:instrText>
    </w:r>
    <w:r w:rsidR="00AA2476" w:rsidRPr="007420BB">
      <w:rPr>
        <w:rFonts w:ascii="Arial" w:hAnsi="Arial" w:cs="Arial"/>
        <w:b/>
        <w:sz w:val="20"/>
        <w:szCs w:val="20"/>
      </w:rPr>
      <w:fldChar w:fldCharType="separate"/>
    </w:r>
    <w:r w:rsidR="00F82166">
      <w:rPr>
        <w:rFonts w:ascii="Arial" w:hAnsi="Arial" w:cs="Arial"/>
        <w:b/>
        <w:noProof/>
        <w:sz w:val="20"/>
        <w:szCs w:val="20"/>
      </w:rPr>
      <w:t>2</w:t>
    </w:r>
    <w:r w:rsidR="00AA2476" w:rsidRPr="007420BB">
      <w:rPr>
        <w:rFonts w:ascii="Arial" w:hAnsi="Arial" w:cs="Arial"/>
        <w:b/>
        <w:sz w:val="20"/>
        <w:szCs w:val="20"/>
      </w:rPr>
      <w:fldChar w:fldCharType="end"/>
    </w:r>
  </w:p>
  <w:p w:rsidR="00F9000A" w:rsidRPr="007420BB" w:rsidRDefault="00F9000A">
    <w:pPr>
      <w:pStyle w:val="Piedep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82" w:rsidRDefault="00B649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DC" w:rsidRDefault="00BB20DC">
      <w:pPr>
        <w:spacing w:after="0" w:line="240" w:lineRule="auto"/>
      </w:pPr>
      <w:r>
        <w:separator/>
      </w:r>
    </w:p>
  </w:footnote>
  <w:footnote w:type="continuationSeparator" w:id="0">
    <w:p w:rsidR="00BB20DC" w:rsidRDefault="00BB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82" w:rsidRDefault="00B649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0A" w:rsidRPr="001E47D7" w:rsidRDefault="00357F4C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w:drawing>
        <wp:anchor distT="0" distB="0" distL="114935" distR="114935" simplePos="0" relativeHeight="251658240" behindDoc="0" locked="0" layoutInCell="1" allowOverlap="1" wp14:anchorId="5FC45E38" wp14:editId="0B5F622A">
          <wp:simplePos x="0" y="0"/>
          <wp:positionH relativeFrom="column">
            <wp:posOffset>-9525</wp:posOffset>
          </wp:positionH>
          <wp:positionV relativeFrom="paragraph">
            <wp:posOffset>-165735</wp:posOffset>
          </wp:positionV>
          <wp:extent cx="1821180" cy="782955"/>
          <wp:effectExtent l="19050" t="0" r="7620" b="0"/>
          <wp:wrapSquare wrapText="bothSides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829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64982">
      <w:rPr>
        <w:rFonts w:ascii="Arial" w:hAnsi="Arial" w:cs="Arial"/>
        <w:b/>
      </w:rPr>
      <w:t>Ciclo Introductorio - 2018</w:t>
    </w:r>
  </w:p>
  <w:p w:rsidR="00F9000A" w:rsidRPr="00475B34" w:rsidRDefault="00B64982">
    <w:pPr>
      <w:pStyle w:val="Encabezado"/>
      <w:jc w:val="right"/>
      <w:rPr>
        <w:rFonts w:ascii="Arial" w:hAnsi="Arial" w:cs="Arial"/>
      </w:rPr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470535</wp:posOffset>
              </wp:positionV>
              <wp:extent cx="5653405" cy="1270"/>
              <wp:effectExtent l="0" t="0" r="42545" b="5588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53405" cy="127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1565" dir="2700000" algn="ctr" rotWithShape="0">
                          <a:srgbClr val="C00000">
                            <a:alpha val="5002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37.05pt;width:445.15pt;height:.1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" strokeweight=".26mm">
              <v:stroke joinstyle="miter"/>
              <v:shadow on="t" color="#c00000" opacity="32785f" offset=".62mm,.62mm"/>
            </v:shape>
          </w:pict>
        </mc:Fallback>
      </mc:AlternateContent>
    </w:r>
  </w:p>
  <w:p w:rsidR="00F9000A" w:rsidRPr="001E47D7" w:rsidRDefault="00636735">
    <w:pPr>
      <w:pStyle w:val="Encabezado"/>
      <w:jc w:val="right"/>
      <w:rPr>
        <w:rFonts w:ascii="Arial" w:hAnsi="Arial" w:cs="Arial"/>
        <w:b/>
        <w:bCs/>
        <w:lang w:val="es-MX"/>
      </w:rPr>
    </w:pPr>
    <w:r w:rsidRPr="001E47D7">
      <w:rPr>
        <w:rFonts w:ascii="Arial" w:hAnsi="Arial" w:cs="Arial"/>
        <w:b/>
        <w:bCs/>
        <w:lang w:val="es-MX"/>
      </w:rPr>
      <w:t>Trabajo Práctico Nº 2 –</w:t>
    </w:r>
    <w:r w:rsidR="00F9000A" w:rsidRPr="001E47D7">
      <w:rPr>
        <w:rFonts w:ascii="Arial" w:hAnsi="Arial" w:cs="Arial"/>
        <w:b/>
        <w:bCs/>
        <w:lang w:val="es-MX"/>
      </w:rPr>
      <w:t xml:space="preserve"> Matemática – Dpto. </w:t>
    </w:r>
    <w:proofErr w:type="spellStart"/>
    <w:r w:rsidR="00F9000A" w:rsidRPr="001E47D7">
      <w:rPr>
        <w:rFonts w:ascii="Arial" w:hAnsi="Arial" w:cs="Arial"/>
        <w:b/>
        <w:bCs/>
        <w:lang w:val="es-MX"/>
      </w:rPr>
      <w:t>CyT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82" w:rsidRDefault="00B6498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5266CF"/>
    <w:multiLevelType w:val="hybridMultilevel"/>
    <w:tmpl w:val="2F10D6C0"/>
    <w:lvl w:ilvl="0" w:tplc="2C0A0017">
      <w:start w:val="7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E933AF"/>
    <w:multiLevelType w:val="hybridMultilevel"/>
    <w:tmpl w:val="A35EE5E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E47DD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A16D7"/>
    <w:multiLevelType w:val="hybridMultilevel"/>
    <w:tmpl w:val="9A4498BE"/>
    <w:lvl w:ilvl="0" w:tplc="857A0D0A">
      <w:start w:val="1"/>
      <w:numFmt w:val="lowerLetter"/>
      <w:lvlText w:val="%1)"/>
      <w:lvlJc w:val="left"/>
      <w:pPr>
        <w:ind w:left="795" w:hanging="555"/>
      </w:pPr>
      <w:rPr>
        <w:rFonts w:hint="default"/>
        <w:b w:val="0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320" w:hanging="360"/>
      </w:pPr>
    </w:lvl>
    <w:lvl w:ilvl="2" w:tplc="2C0A001B" w:tentative="1">
      <w:start w:val="1"/>
      <w:numFmt w:val="lowerRoman"/>
      <w:lvlText w:val="%3."/>
      <w:lvlJc w:val="right"/>
      <w:pPr>
        <w:ind w:left="2040" w:hanging="180"/>
      </w:pPr>
    </w:lvl>
    <w:lvl w:ilvl="3" w:tplc="2C0A000F" w:tentative="1">
      <w:start w:val="1"/>
      <w:numFmt w:val="decimal"/>
      <w:lvlText w:val="%4."/>
      <w:lvlJc w:val="left"/>
      <w:pPr>
        <w:ind w:left="2760" w:hanging="360"/>
      </w:pPr>
    </w:lvl>
    <w:lvl w:ilvl="4" w:tplc="2C0A0019" w:tentative="1">
      <w:start w:val="1"/>
      <w:numFmt w:val="lowerLetter"/>
      <w:lvlText w:val="%5."/>
      <w:lvlJc w:val="left"/>
      <w:pPr>
        <w:ind w:left="3480" w:hanging="360"/>
      </w:pPr>
    </w:lvl>
    <w:lvl w:ilvl="5" w:tplc="2C0A001B" w:tentative="1">
      <w:start w:val="1"/>
      <w:numFmt w:val="lowerRoman"/>
      <w:lvlText w:val="%6."/>
      <w:lvlJc w:val="right"/>
      <w:pPr>
        <w:ind w:left="4200" w:hanging="180"/>
      </w:pPr>
    </w:lvl>
    <w:lvl w:ilvl="6" w:tplc="2C0A000F" w:tentative="1">
      <w:start w:val="1"/>
      <w:numFmt w:val="decimal"/>
      <w:lvlText w:val="%7."/>
      <w:lvlJc w:val="left"/>
      <w:pPr>
        <w:ind w:left="4920" w:hanging="360"/>
      </w:pPr>
    </w:lvl>
    <w:lvl w:ilvl="7" w:tplc="2C0A0019" w:tentative="1">
      <w:start w:val="1"/>
      <w:numFmt w:val="lowerLetter"/>
      <w:lvlText w:val="%8."/>
      <w:lvlJc w:val="left"/>
      <w:pPr>
        <w:ind w:left="5640" w:hanging="360"/>
      </w:pPr>
    </w:lvl>
    <w:lvl w:ilvl="8" w:tplc="2C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6C53DB2"/>
    <w:multiLevelType w:val="hybridMultilevel"/>
    <w:tmpl w:val="4104980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38454E"/>
    <w:multiLevelType w:val="hybridMultilevel"/>
    <w:tmpl w:val="CA54A0B0"/>
    <w:lvl w:ilvl="0" w:tplc="14229B2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222B1170"/>
    <w:multiLevelType w:val="hybridMultilevel"/>
    <w:tmpl w:val="527835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10346"/>
    <w:multiLevelType w:val="hybridMultilevel"/>
    <w:tmpl w:val="3E04A58E"/>
    <w:lvl w:ilvl="0" w:tplc="A866C08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F3615"/>
    <w:multiLevelType w:val="hybridMultilevel"/>
    <w:tmpl w:val="AAF4CE38"/>
    <w:lvl w:ilvl="0" w:tplc="2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D0AD3"/>
    <w:multiLevelType w:val="hybridMultilevel"/>
    <w:tmpl w:val="34A64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1341B"/>
    <w:multiLevelType w:val="hybridMultilevel"/>
    <w:tmpl w:val="3BEC608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8021E3"/>
    <w:multiLevelType w:val="hybridMultilevel"/>
    <w:tmpl w:val="30F2FC28"/>
    <w:lvl w:ilvl="0" w:tplc="4E2A1D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0716"/>
    <w:multiLevelType w:val="hybridMultilevel"/>
    <w:tmpl w:val="FDC051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76490E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43EC23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94061"/>
    <w:multiLevelType w:val="hybridMultilevel"/>
    <w:tmpl w:val="73224FE4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C2865"/>
    <w:multiLevelType w:val="hybridMultilevel"/>
    <w:tmpl w:val="7EF2921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243F8"/>
    <w:multiLevelType w:val="hybridMultilevel"/>
    <w:tmpl w:val="143A49DA"/>
    <w:lvl w:ilvl="0" w:tplc="ABD6DEE4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C333F1"/>
    <w:multiLevelType w:val="hybridMultilevel"/>
    <w:tmpl w:val="4A88A9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7E82B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5584F"/>
    <w:multiLevelType w:val="hybridMultilevel"/>
    <w:tmpl w:val="223014FC"/>
    <w:lvl w:ilvl="0" w:tplc="57FE1D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A7FFE"/>
    <w:multiLevelType w:val="hybridMultilevel"/>
    <w:tmpl w:val="971C859C"/>
    <w:lvl w:ilvl="0" w:tplc="2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17B2C"/>
    <w:multiLevelType w:val="hybridMultilevel"/>
    <w:tmpl w:val="8C505040"/>
    <w:lvl w:ilvl="0" w:tplc="2794E4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05D9D"/>
    <w:multiLevelType w:val="hybridMultilevel"/>
    <w:tmpl w:val="1BEC805A"/>
    <w:lvl w:ilvl="0" w:tplc="8A3CB494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DB7C76"/>
    <w:multiLevelType w:val="hybridMultilevel"/>
    <w:tmpl w:val="05D2A23C"/>
    <w:lvl w:ilvl="0" w:tplc="FBE07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86F3D"/>
    <w:multiLevelType w:val="hybridMultilevel"/>
    <w:tmpl w:val="93CC953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1679F"/>
    <w:multiLevelType w:val="hybridMultilevel"/>
    <w:tmpl w:val="20E0BD44"/>
    <w:lvl w:ilvl="0" w:tplc="1BA600E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B023F5"/>
    <w:multiLevelType w:val="hybridMultilevel"/>
    <w:tmpl w:val="7DFA5CB6"/>
    <w:lvl w:ilvl="0" w:tplc="EF7617B2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27">
    <w:nsid w:val="7DD36821"/>
    <w:multiLevelType w:val="hybridMultilevel"/>
    <w:tmpl w:val="ED427C5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781BD6">
      <w:start w:val="1"/>
      <w:numFmt w:val="lowerLetter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19"/>
  </w:num>
  <w:num w:numId="8">
    <w:abstractNumId w:val="23"/>
  </w:num>
  <w:num w:numId="9">
    <w:abstractNumId w:val="12"/>
  </w:num>
  <w:num w:numId="10">
    <w:abstractNumId w:val="9"/>
  </w:num>
  <w:num w:numId="11">
    <w:abstractNumId w:val="20"/>
  </w:num>
  <w:num w:numId="12">
    <w:abstractNumId w:val="11"/>
  </w:num>
  <w:num w:numId="13">
    <w:abstractNumId w:val="15"/>
  </w:num>
  <w:num w:numId="14">
    <w:abstractNumId w:val="22"/>
  </w:num>
  <w:num w:numId="15">
    <w:abstractNumId w:val="3"/>
  </w:num>
  <w:num w:numId="16">
    <w:abstractNumId w:val="18"/>
  </w:num>
  <w:num w:numId="17">
    <w:abstractNumId w:val="14"/>
  </w:num>
  <w:num w:numId="18">
    <w:abstractNumId w:val="25"/>
  </w:num>
  <w:num w:numId="19">
    <w:abstractNumId w:val="4"/>
  </w:num>
  <w:num w:numId="20">
    <w:abstractNumId w:val="27"/>
  </w:num>
  <w:num w:numId="21">
    <w:abstractNumId w:val="8"/>
  </w:num>
  <w:num w:numId="22">
    <w:abstractNumId w:val="26"/>
  </w:num>
  <w:num w:numId="23">
    <w:abstractNumId w:val="16"/>
  </w:num>
  <w:num w:numId="24">
    <w:abstractNumId w:val="21"/>
  </w:num>
  <w:num w:numId="25">
    <w:abstractNumId w:val="24"/>
  </w:num>
  <w:num w:numId="26">
    <w:abstractNumId w:val="5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8"/>
    <w:rsid w:val="000034ED"/>
    <w:rsid w:val="00021709"/>
    <w:rsid w:val="00027CE2"/>
    <w:rsid w:val="000334EA"/>
    <w:rsid w:val="000373C7"/>
    <w:rsid w:val="00045DEB"/>
    <w:rsid w:val="0005121A"/>
    <w:rsid w:val="000738BA"/>
    <w:rsid w:val="00097824"/>
    <w:rsid w:val="000A7E97"/>
    <w:rsid w:val="000B3A82"/>
    <w:rsid w:val="000C09B4"/>
    <w:rsid w:val="000C3F59"/>
    <w:rsid w:val="000D552A"/>
    <w:rsid w:val="000D7ADD"/>
    <w:rsid w:val="000D7CF9"/>
    <w:rsid w:val="000E37AA"/>
    <w:rsid w:val="000F477D"/>
    <w:rsid w:val="000F771D"/>
    <w:rsid w:val="00103B6F"/>
    <w:rsid w:val="001462A2"/>
    <w:rsid w:val="0015306E"/>
    <w:rsid w:val="00166714"/>
    <w:rsid w:val="00187DA1"/>
    <w:rsid w:val="00190DAB"/>
    <w:rsid w:val="001911BC"/>
    <w:rsid w:val="001927E0"/>
    <w:rsid w:val="00193032"/>
    <w:rsid w:val="001975C6"/>
    <w:rsid w:val="001A69C8"/>
    <w:rsid w:val="001A72FC"/>
    <w:rsid w:val="001C0A61"/>
    <w:rsid w:val="001D71EC"/>
    <w:rsid w:val="001E2406"/>
    <w:rsid w:val="001E3BC4"/>
    <w:rsid w:val="001E47D7"/>
    <w:rsid w:val="001E526D"/>
    <w:rsid w:val="001E767E"/>
    <w:rsid w:val="00202A89"/>
    <w:rsid w:val="00203D1D"/>
    <w:rsid w:val="00222F69"/>
    <w:rsid w:val="00224AC0"/>
    <w:rsid w:val="00224E8D"/>
    <w:rsid w:val="00230ED1"/>
    <w:rsid w:val="00235329"/>
    <w:rsid w:val="002506E8"/>
    <w:rsid w:val="0026287C"/>
    <w:rsid w:val="00264231"/>
    <w:rsid w:val="0026709F"/>
    <w:rsid w:val="00284071"/>
    <w:rsid w:val="002860C0"/>
    <w:rsid w:val="00325544"/>
    <w:rsid w:val="00357F4C"/>
    <w:rsid w:val="00366651"/>
    <w:rsid w:val="0038017F"/>
    <w:rsid w:val="00382011"/>
    <w:rsid w:val="00390DF1"/>
    <w:rsid w:val="003A3E3D"/>
    <w:rsid w:val="003C47C8"/>
    <w:rsid w:val="003E02F5"/>
    <w:rsid w:val="00400DC9"/>
    <w:rsid w:val="004102BB"/>
    <w:rsid w:val="00425D2E"/>
    <w:rsid w:val="00425EE4"/>
    <w:rsid w:val="004454BE"/>
    <w:rsid w:val="0044638B"/>
    <w:rsid w:val="00457728"/>
    <w:rsid w:val="00457D60"/>
    <w:rsid w:val="00475B34"/>
    <w:rsid w:val="0049208A"/>
    <w:rsid w:val="004933D6"/>
    <w:rsid w:val="004F144C"/>
    <w:rsid w:val="004F1854"/>
    <w:rsid w:val="005069BC"/>
    <w:rsid w:val="00506C47"/>
    <w:rsid w:val="00511975"/>
    <w:rsid w:val="00534AD7"/>
    <w:rsid w:val="0054479B"/>
    <w:rsid w:val="00544994"/>
    <w:rsid w:val="0054684E"/>
    <w:rsid w:val="00556241"/>
    <w:rsid w:val="00590FDD"/>
    <w:rsid w:val="00593076"/>
    <w:rsid w:val="005A646A"/>
    <w:rsid w:val="005A69A0"/>
    <w:rsid w:val="005C3704"/>
    <w:rsid w:val="005C3AEC"/>
    <w:rsid w:val="005C7793"/>
    <w:rsid w:val="005E73C9"/>
    <w:rsid w:val="005F1CA5"/>
    <w:rsid w:val="005F3007"/>
    <w:rsid w:val="00601B08"/>
    <w:rsid w:val="00603045"/>
    <w:rsid w:val="00612085"/>
    <w:rsid w:val="0061799F"/>
    <w:rsid w:val="00617D18"/>
    <w:rsid w:val="00617E6D"/>
    <w:rsid w:val="00620BA3"/>
    <w:rsid w:val="00636735"/>
    <w:rsid w:val="006407AF"/>
    <w:rsid w:val="00646498"/>
    <w:rsid w:val="00646578"/>
    <w:rsid w:val="006630E0"/>
    <w:rsid w:val="0067282F"/>
    <w:rsid w:val="00672B43"/>
    <w:rsid w:val="0068037B"/>
    <w:rsid w:val="00691494"/>
    <w:rsid w:val="006935AB"/>
    <w:rsid w:val="00694101"/>
    <w:rsid w:val="006A273C"/>
    <w:rsid w:val="006C0E6E"/>
    <w:rsid w:val="007023E1"/>
    <w:rsid w:val="00722209"/>
    <w:rsid w:val="00722DA5"/>
    <w:rsid w:val="007331DC"/>
    <w:rsid w:val="007420BB"/>
    <w:rsid w:val="007434FF"/>
    <w:rsid w:val="007438E2"/>
    <w:rsid w:val="00751D77"/>
    <w:rsid w:val="007523BA"/>
    <w:rsid w:val="007542BF"/>
    <w:rsid w:val="00755655"/>
    <w:rsid w:val="00787C26"/>
    <w:rsid w:val="007A121E"/>
    <w:rsid w:val="007B15CB"/>
    <w:rsid w:val="007B7557"/>
    <w:rsid w:val="007B771B"/>
    <w:rsid w:val="007D43EE"/>
    <w:rsid w:val="007E491F"/>
    <w:rsid w:val="007E5513"/>
    <w:rsid w:val="00803401"/>
    <w:rsid w:val="00803EF3"/>
    <w:rsid w:val="00821644"/>
    <w:rsid w:val="0083278E"/>
    <w:rsid w:val="008350F3"/>
    <w:rsid w:val="00835701"/>
    <w:rsid w:val="008517C7"/>
    <w:rsid w:val="0085213A"/>
    <w:rsid w:val="00854198"/>
    <w:rsid w:val="0085517D"/>
    <w:rsid w:val="00870BDB"/>
    <w:rsid w:val="008723CB"/>
    <w:rsid w:val="00880872"/>
    <w:rsid w:val="008D157F"/>
    <w:rsid w:val="008F13A5"/>
    <w:rsid w:val="008F2679"/>
    <w:rsid w:val="008F2CEC"/>
    <w:rsid w:val="008F474C"/>
    <w:rsid w:val="00900DE1"/>
    <w:rsid w:val="00930B81"/>
    <w:rsid w:val="00940551"/>
    <w:rsid w:val="0095428A"/>
    <w:rsid w:val="00972A42"/>
    <w:rsid w:val="00974FD6"/>
    <w:rsid w:val="00977EE6"/>
    <w:rsid w:val="009B0319"/>
    <w:rsid w:val="009B2A8A"/>
    <w:rsid w:val="009C2D33"/>
    <w:rsid w:val="009C517B"/>
    <w:rsid w:val="009C5C24"/>
    <w:rsid w:val="009C7F78"/>
    <w:rsid w:val="009D245C"/>
    <w:rsid w:val="009E66CA"/>
    <w:rsid w:val="00A150A6"/>
    <w:rsid w:val="00A21924"/>
    <w:rsid w:val="00A2759D"/>
    <w:rsid w:val="00A31F8F"/>
    <w:rsid w:val="00A32031"/>
    <w:rsid w:val="00A347F2"/>
    <w:rsid w:val="00A519E6"/>
    <w:rsid w:val="00A62783"/>
    <w:rsid w:val="00A641EC"/>
    <w:rsid w:val="00A71B96"/>
    <w:rsid w:val="00A76310"/>
    <w:rsid w:val="00A9108B"/>
    <w:rsid w:val="00AA0775"/>
    <w:rsid w:val="00AA2476"/>
    <w:rsid w:val="00AA26C9"/>
    <w:rsid w:val="00AD4BA0"/>
    <w:rsid w:val="00AE14B0"/>
    <w:rsid w:val="00AE1820"/>
    <w:rsid w:val="00AE2ABF"/>
    <w:rsid w:val="00B030A4"/>
    <w:rsid w:val="00B05FF0"/>
    <w:rsid w:val="00B34162"/>
    <w:rsid w:val="00B52A80"/>
    <w:rsid w:val="00B55C5F"/>
    <w:rsid w:val="00B63A4C"/>
    <w:rsid w:val="00B64982"/>
    <w:rsid w:val="00B82708"/>
    <w:rsid w:val="00B90973"/>
    <w:rsid w:val="00BB20DC"/>
    <w:rsid w:val="00BF4B9E"/>
    <w:rsid w:val="00C0564C"/>
    <w:rsid w:val="00C12A0F"/>
    <w:rsid w:val="00C24E02"/>
    <w:rsid w:val="00C33745"/>
    <w:rsid w:val="00C46FF8"/>
    <w:rsid w:val="00C678DA"/>
    <w:rsid w:val="00C71002"/>
    <w:rsid w:val="00C81B5D"/>
    <w:rsid w:val="00C9580F"/>
    <w:rsid w:val="00CA36CE"/>
    <w:rsid w:val="00CA7147"/>
    <w:rsid w:val="00CB56A3"/>
    <w:rsid w:val="00CC27C2"/>
    <w:rsid w:val="00CD19F7"/>
    <w:rsid w:val="00CD649A"/>
    <w:rsid w:val="00CE04DE"/>
    <w:rsid w:val="00CE121C"/>
    <w:rsid w:val="00CE649B"/>
    <w:rsid w:val="00D11C6B"/>
    <w:rsid w:val="00D12B68"/>
    <w:rsid w:val="00D92123"/>
    <w:rsid w:val="00DA32D8"/>
    <w:rsid w:val="00DC62AF"/>
    <w:rsid w:val="00DE0591"/>
    <w:rsid w:val="00DF3ECB"/>
    <w:rsid w:val="00E00E47"/>
    <w:rsid w:val="00E17BCC"/>
    <w:rsid w:val="00E42D19"/>
    <w:rsid w:val="00E72D5C"/>
    <w:rsid w:val="00E871B4"/>
    <w:rsid w:val="00E9689F"/>
    <w:rsid w:val="00E97831"/>
    <w:rsid w:val="00EA3C00"/>
    <w:rsid w:val="00EA71BE"/>
    <w:rsid w:val="00ED1021"/>
    <w:rsid w:val="00ED1AA5"/>
    <w:rsid w:val="00F01738"/>
    <w:rsid w:val="00F121D5"/>
    <w:rsid w:val="00F27791"/>
    <w:rsid w:val="00F315BE"/>
    <w:rsid w:val="00F515BD"/>
    <w:rsid w:val="00F82166"/>
    <w:rsid w:val="00F82270"/>
    <w:rsid w:val="00F9000A"/>
    <w:rsid w:val="00F96F1A"/>
    <w:rsid w:val="00FA0637"/>
    <w:rsid w:val="00FA65D0"/>
    <w:rsid w:val="00FB0BF7"/>
    <w:rsid w:val="00FC330A"/>
    <w:rsid w:val="00FD03EC"/>
    <w:rsid w:val="00FE1E53"/>
    <w:rsid w:val="00FE6D3D"/>
    <w:rsid w:val="00FF3672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7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85517D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000000"/>
      <w:sz w:val="28"/>
      <w:szCs w:val="28"/>
    </w:rPr>
  </w:style>
  <w:style w:type="paragraph" w:styleId="Ttulo2">
    <w:name w:val="heading 2"/>
    <w:basedOn w:val="Normal"/>
    <w:next w:val="Normal"/>
    <w:qFormat/>
    <w:rsid w:val="0085517D"/>
    <w:pPr>
      <w:keepNext/>
      <w:tabs>
        <w:tab w:val="num" w:pos="576"/>
      </w:tabs>
      <w:ind w:left="576" w:hanging="576"/>
      <w:jc w:val="center"/>
      <w:outlineLvl w:val="1"/>
    </w:pPr>
    <w:rPr>
      <w:rFonts w:ascii="Arial" w:hAnsi="Arial" w:cs="Arial"/>
      <w:i/>
      <w:iCs/>
    </w:rPr>
  </w:style>
  <w:style w:type="paragraph" w:styleId="Ttulo3">
    <w:name w:val="heading 3"/>
    <w:basedOn w:val="Normal"/>
    <w:next w:val="Normal"/>
    <w:qFormat/>
    <w:rsid w:val="0085517D"/>
    <w:pPr>
      <w:keepNext/>
      <w:tabs>
        <w:tab w:val="num" w:pos="720"/>
      </w:tabs>
      <w:ind w:left="720" w:hanging="720"/>
      <w:jc w:val="both"/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qFormat/>
    <w:rsid w:val="0085517D"/>
    <w:pPr>
      <w:keepNext/>
      <w:pBdr>
        <w:bottom w:val="single" w:sz="4" w:space="1" w:color="000000"/>
      </w:pBdr>
      <w:tabs>
        <w:tab w:val="num" w:pos="864"/>
      </w:tabs>
      <w:ind w:left="864" w:hanging="864"/>
      <w:outlineLvl w:val="3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85517D"/>
    <w:rPr>
      <w:rFonts w:ascii="Arial" w:hAnsi="Arial" w:cs="Arial"/>
    </w:rPr>
  </w:style>
  <w:style w:type="character" w:customStyle="1" w:styleId="WW8Num2z0">
    <w:name w:val="WW8Num2z0"/>
    <w:rsid w:val="0085517D"/>
    <w:rPr>
      <w:rFonts w:ascii="Times New Roman" w:hAnsi="Times New Roman" w:cs="Times New Roman"/>
    </w:rPr>
  </w:style>
  <w:style w:type="character" w:customStyle="1" w:styleId="WW8Num2z1">
    <w:name w:val="WW8Num2z1"/>
    <w:rsid w:val="0085517D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3z0">
    <w:name w:val="WW8Num3z0"/>
    <w:rsid w:val="0085517D"/>
    <w:rPr>
      <w:rFonts w:ascii="Symbol" w:hAnsi="Symbol" w:cs="Times New Roman"/>
    </w:rPr>
  </w:style>
  <w:style w:type="character" w:customStyle="1" w:styleId="WW8Num3z1">
    <w:name w:val="WW8Num3z1"/>
    <w:rsid w:val="0085517D"/>
    <w:rPr>
      <w:rFonts w:ascii="Courier New" w:hAnsi="Courier New" w:cs="Courier New"/>
    </w:rPr>
  </w:style>
  <w:style w:type="character" w:customStyle="1" w:styleId="WW8Num3z2">
    <w:name w:val="WW8Num3z2"/>
    <w:rsid w:val="0085517D"/>
    <w:rPr>
      <w:rFonts w:ascii="Wingdings" w:hAnsi="Wingdings" w:cs="Times New Roman"/>
    </w:rPr>
  </w:style>
  <w:style w:type="character" w:customStyle="1" w:styleId="WW8Num4z0">
    <w:name w:val="WW8Num4z0"/>
    <w:rsid w:val="0085517D"/>
    <w:rPr>
      <w:rFonts w:ascii="Times New Roman" w:eastAsia="Times New Roman" w:hAnsi="Times New Roman"/>
    </w:rPr>
  </w:style>
  <w:style w:type="character" w:customStyle="1" w:styleId="WW8Num4z1">
    <w:name w:val="WW8Num4z1"/>
    <w:rsid w:val="0085517D"/>
    <w:rPr>
      <w:rFonts w:ascii="Courier New" w:hAnsi="Courier New" w:cs="Courier New"/>
    </w:rPr>
  </w:style>
  <w:style w:type="character" w:customStyle="1" w:styleId="WW8Num4z2">
    <w:name w:val="WW8Num4z2"/>
    <w:rsid w:val="0085517D"/>
    <w:rPr>
      <w:rFonts w:ascii="Wingdings" w:hAnsi="Wingdings" w:cs="Times New Roman"/>
    </w:rPr>
  </w:style>
  <w:style w:type="character" w:customStyle="1" w:styleId="WW8Num4z3">
    <w:name w:val="WW8Num4z3"/>
    <w:rsid w:val="0085517D"/>
    <w:rPr>
      <w:rFonts w:ascii="Symbol" w:hAnsi="Symbol" w:cs="Times New Roman"/>
    </w:rPr>
  </w:style>
  <w:style w:type="character" w:customStyle="1" w:styleId="WW8Num5z0">
    <w:name w:val="WW8Num5z0"/>
    <w:rsid w:val="0085517D"/>
    <w:rPr>
      <w:rFonts w:ascii="Arial" w:eastAsia="Times New Roman" w:hAnsi="Arial" w:cs="Arial"/>
    </w:rPr>
  </w:style>
  <w:style w:type="character" w:customStyle="1" w:styleId="WW8Num5z1">
    <w:name w:val="WW8Num5z1"/>
    <w:rsid w:val="0085517D"/>
    <w:rPr>
      <w:rFonts w:ascii="Courier New" w:hAnsi="Courier New" w:cs="Courier New"/>
    </w:rPr>
  </w:style>
  <w:style w:type="character" w:customStyle="1" w:styleId="WW8Num5z2">
    <w:name w:val="WW8Num5z2"/>
    <w:rsid w:val="0085517D"/>
    <w:rPr>
      <w:rFonts w:ascii="Wingdings" w:hAnsi="Wingdings"/>
    </w:rPr>
  </w:style>
  <w:style w:type="character" w:customStyle="1" w:styleId="WW8Num5z3">
    <w:name w:val="WW8Num5z3"/>
    <w:rsid w:val="0085517D"/>
    <w:rPr>
      <w:rFonts w:ascii="Symbol" w:hAnsi="Symbol"/>
    </w:rPr>
  </w:style>
  <w:style w:type="character" w:customStyle="1" w:styleId="WW8Num6z0">
    <w:name w:val="WW8Num6z0"/>
    <w:rsid w:val="0085517D"/>
    <w:rPr>
      <w:rFonts w:ascii="Times New Roman" w:hAnsi="Times New Roman" w:cs="Times New Roman"/>
    </w:rPr>
  </w:style>
  <w:style w:type="character" w:customStyle="1" w:styleId="WW8Num7z0">
    <w:name w:val="WW8Num7z0"/>
    <w:rsid w:val="0085517D"/>
    <w:rPr>
      <w:rFonts w:ascii="Times New Roman" w:hAnsi="Times New Roman" w:cs="Times New Roman"/>
    </w:rPr>
  </w:style>
  <w:style w:type="character" w:customStyle="1" w:styleId="WW8Num8z0">
    <w:name w:val="WW8Num8z0"/>
    <w:rsid w:val="0085517D"/>
    <w:rPr>
      <w:rFonts w:ascii="Symbol" w:hAnsi="Symbol" w:cs="Times New Roman"/>
    </w:rPr>
  </w:style>
  <w:style w:type="character" w:customStyle="1" w:styleId="WW8Num8z1">
    <w:name w:val="WW8Num8z1"/>
    <w:rsid w:val="0085517D"/>
    <w:rPr>
      <w:rFonts w:ascii="Courier New" w:hAnsi="Courier New" w:cs="Courier New"/>
    </w:rPr>
  </w:style>
  <w:style w:type="character" w:customStyle="1" w:styleId="WW8Num8z2">
    <w:name w:val="WW8Num8z2"/>
    <w:rsid w:val="0085517D"/>
    <w:rPr>
      <w:rFonts w:ascii="Wingdings" w:hAnsi="Wingdings" w:cs="Times New Roman"/>
    </w:rPr>
  </w:style>
  <w:style w:type="character" w:customStyle="1" w:styleId="WW8Num9z0">
    <w:name w:val="WW8Num9z0"/>
    <w:rsid w:val="0085517D"/>
    <w:rPr>
      <w:rFonts w:ascii="Wingdings" w:hAnsi="Wingdings" w:cs="Times New Roman"/>
      <w:sz w:val="16"/>
    </w:rPr>
  </w:style>
  <w:style w:type="character" w:customStyle="1" w:styleId="WW8Num9z1">
    <w:name w:val="WW8Num9z1"/>
    <w:rsid w:val="0085517D"/>
    <w:rPr>
      <w:rFonts w:ascii="Courier New" w:hAnsi="Courier New" w:cs="Courier New"/>
    </w:rPr>
  </w:style>
  <w:style w:type="character" w:customStyle="1" w:styleId="WW8Num9z2">
    <w:name w:val="WW8Num9z2"/>
    <w:rsid w:val="0085517D"/>
    <w:rPr>
      <w:rFonts w:ascii="Wingdings" w:hAnsi="Wingdings" w:cs="Times New Roman"/>
    </w:rPr>
  </w:style>
  <w:style w:type="character" w:customStyle="1" w:styleId="WW8Num9z3">
    <w:name w:val="WW8Num9z3"/>
    <w:rsid w:val="0085517D"/>
    <w:rPr>
      <w:rFonts w:ascii="Symbol" w:hAnsi="Symbol" w:cs="Times New Roman"/>
    </w:rPr>
  </w:style>
  <w:style w:type="character" w:customStyle="1" w:styleId="WW8Num10z0">
    <w:name w:val="WW8Num10z0"/>
    <w:rsid w:val="0085517D"/>
    <w:rPr>
      <w:rFonts w:ascii="Wingdings" w:hAnsi="Wingdings" w:cs="Times New Roman"/>
      <w:sz w:val="16"/>
    </w:rPr>
  </w:style>
  <w:style w:type="character" w:customStyle="1" w:styleId="WW8Num10z1">
    <w:name w:val="WW8Num10z1"/>
    <w:rsid w:val="0085517D"/>
    <w:rPr>
      <w:rFonts w:ascii="Courier New" w:hAnsi="Courier New" w:cs="Courier New"/>
    </w:rPr>
  </w:style>
  <w:style w:type="character" w:customStyle="1" w:styleId="WW8Num10z2">
    <w:name w:val="WW8Num10z2"/>
    <w:rsid w:val="0085517D"/>
    <w:rPr>
      <w:rFonts w:ascii="Wingdings" w:hAnsi="Wingdings" w:cs="Times New Roman"/>
    </w:rPr>
  </w:style>
  <w:style w:type="character" w:customStyle="1" w:styleId="WW8Num10z3">
    <w:name w:val="WW8Num10z3"/>
    <w:rsid w:val="0085517D"/>
    <w:rPr>
      <w:rFonts w:ascii="Symbol" w:hAnsi="Symbol" w:cs="Times New Roman"/>
    </w:rPr>
  </w:style>
  <w:style w:type="character" w:customStyle="1" w:styleId="WW8Num11z0">
    <w:name w:val="WW8Num11z0"/>
    <w:rsid w:val="0085517D"/>
    <w:rPr>
      <w:rFonts w:ascii="Wingdings" w:hAnsi="Wingdings" w:cs="Times New Roman"/>
      <w:sz w:val="16"/>
    </w:rPr>
  </w:style>
  <w:style w:type="character" w:customStyle="1" w:styleId="WW8Num11z1">
    <w:name w:val="WW8Num11z1"/>
    <w:rsid w:val="0085517D"/>
    <w:rPr>
      <w:rFonts w:ascii="Courier New" w:hAnsi="Courier New" w:cs="Courier New"/>
    </w:rPr>
  </w:style>
  <w:style w:type="character" w:customStyle="1" w:styleId="WW8Num11z2">
    <w:name w:val="WW8Num11z2"/>
    <w:rsid w:val="0085517D"/>
    <w:rPr>
      <w:rFonts w:ascii="Wingdings" w:hAnsi="Wingdings" w:cs="Times New Roman"/>
    </w:rPr>
  </w:style>
  <w:style w:type="character" w:customStyle="1" w:styleId="WW8Num11z3">
    <w:name w:val="WW8Num11z3"/>
    <w:rsid w:val="0085517D"/>
    <w:rPr>
      <w:rFonts w:ascii="Symbol" w:hAnsi="Symbol" w:cs="Times New Roman"/>
    </w:rPr>
  </w:style>
  <w:style w:type="character" w:customStyle="1" w:styleId="WW8Num12z0">
    <w:name w:val="WW8Num12z0"/>
    <w:rsid w:val="0085517D"/>
    <w:rPr>
      <w:rFonts w:ascii="Symbol" w:hAnsi="Symbol" w:cs="Times New Roman"/>
    </w:rPr>
  </w:style>
  <w:style w:type="character" w:customStyle="1" w:styleId="WW8Num12z1">
    <w:name w:val="WW8Num12z1"/>
    <w:rsid w:val="0085517D"/>
    <w:rPr>
      <w:rFonts w:ascii="Courier New" w:hAnsi="Courier New" w:cs="Courier New"/>
    </w:rPr>
  </w:style>
  <w:style w:type="character" w:customStyle="1" w:styleId="WW8Num12z2">
    <w:name w:val="WW8Num12z2"/>
    <w:rsid w:val="0085517D"/>
    <w:rPr>
      <w:rFonts w:ascii="Wingdings" w:hAnsi="Wingdings" w:cs="Times New Roman"/>
    </w:rPr>
  </w:style>
  <w:style w:type="character" w:customStyle="1" w:styleId="WW8Num13z0">
    <w:name w:val="WW8Num13z0"/>
    <w:rsid w:val="0085517D"/>
    <w:rPr>
      <w:rFonts w:ascii="Symbol" w:hAnsi="Symbol" w:cs="Times New Roman"/>
    </w:rPr>
  </w:style>
  <w:style w:type="character" w:customStyle="1" w:styleId="WW8Num13z1">
    <w:name w:val="WW8Num13z1"/>
    <w:rsid w:val="0085517D"/>
    <w:rPr>
      <w:rFonts w:ascii="Courier New" w:hAnsi="Courier New" w:cs="Courier New"/>
    </w:rPr>
  </w:style>
  <w:style w:type="character" w:customStyle="1" w:styleId="WW8Num13z2">
    <w:name w:val="WW8Num13z2"/>
    <w:rsid w:val="0085517D"/>
    <w:rPr>
      <w:rFonts w:ascii="Wingdings" w:hAnsi="Wingdings" w:cs="Times New Roman"/>
    </w:rPr>
  </w:style>
  <w:style w:type="character" w:customStyle="1" w:styleId="Fuentedeprrafopredeter1">
    <w:name w:val="Fuente de párrafo predeter.1"/>
    <w:rsid w:val="0085517D"/>
  </w:style>
  <w:style w:type="character" w:customStyle="1" w:styleId="Heading1Char">
    <w:name w:val="Heading 1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Heading2Char">
    <w:name w:val="Heading 2 Char"/>
    <w:rsid w:val="0085517D"/>
    <w:rPr>
      <w:rFonts w:ascii="Cambria" w:hAnsi="Cambria" w:cs="Times New Roman"/>
      <w:b/>
      <w:bCs/>
      <w:i/>
      <w:iCs/>
      <w:sz w:val="28"/>
      <w:szCs w:val="28"/>
      <w:lang w:val="es-AR"/>
    </w:rPr>
  </w:style>
  <w:style w:type="character" w:customStyle="1" w:styleId="BalloonTextChar">
    <w:name w:val="Balloon Text Char"/>
    <w:rsid w:val="0085517D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85517D"/>
    <w:rPr>
      <w:rFonts w:ascii="Calibri" w:hAnsi="Calibri" w:cs="Calibri"/>
      <w:lang w:val="es-AR"/>
    </w:rPr>
  </w:style>
  <w:style w:type="character" w:customStyle="1" w:styleId="HeaderChar">
    <w:name w:val="Head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FooterChar">
    <w:name w:val="Footer Char"/>
    <w:rsid w:val="0085517D"/>
    <w:rPr>
      <w:rFonts w:ascii="Times New Roman" w:hAnsi="Times New Roman" w:cs="Times New Roman"/>
      <w:sz w:val="22"/>
      <w:szCs w:val="22"/>
      <w:lang w:val="es-AR"/>
    </w:rPr>
  </w:style>
  <w:style w:type="character" w:customStyle="1" w:styleId="TitleChar">
    <w:name w:val="Title Char"/>
    <w:rsid w:val="0085517D"/>
    <w:rPr>
      <w:rFonts w:ascii="Cambria" w:hAnsi="Cambria" w:cs="Times New Roman"/>
      <w:b/>
      <w:bCs/>
      <w:kern w:val="1"/>
      <w:sz w:val="32"/>
      <w:szCs w:val="32"/>
      <w:lang w:val="es-AR"/>
    </w:rPr>
  </w:style>
  <w:style w:type="character" w:customStyle="1" w:styleId="PiedepginaCar">
    <w:name w:val="Pie de página Car"/>
    <w:rsid w:val="0085517D"/>
    <w:rPr>
      <w:rFonts w:ascii="Calibri" w:hAnsi="Calibri"/>
      <w:sz w:val="22"/>
      <w:szCs w:val="22"/>
      <w:lang w:val="es-AR"/>
    </w:rPr>
  </w:style>
  <w:style w:type="character" w:customStyle="1" w:styleId="hps">
    <w:name w:val="hps"/>
    <w:basedOn w:val="Fuentedeprrafopredeter1"/>
    <w:rsid w:val="0085517D"/>
  </w:style>
  <w:style w:type="paragraph" w:customStyle="1" w:styleId="Encabezado1">
    <w:name w:val="Encabezado1"/>
    <w:basedOn w:val="Normal"/>
    <w:next w:val="Textoindependiente"/>
    <w:rsid w:val="0085517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xtoindependiente">
    <w:name w:val="Body Text"/>
    <w:basedOn w:val="Normal"/>
    <w:rsid w:val="0085517D"/>
    <w:pPr>
      <w:spacing w:after="0" w:line="300" w:lineRule="auto"/>
      <w:jc w:val="both"/>
    </w:pPr>
    <w:rPr>
      <w:rFonts w:ascii="Book Antiqua" w:hAnsi="Book Antiqua"/>
      <w:lang w:val="es-ES"/>
    </w:rPr>
  </w:style>
  <w:style w:type="paragraph" w:styleId="Lista">
    <w:name w:val="List"/>
    <w:basedOn w:val="Textoindependiente"/>
    <w:rsid w:val="0085517D"/>
    <w:rPr>
      <w:rFonts w:cs="Mangal"/>
    </w:rPr>
  </w:style>
  <w:style w:type="paragraph" w:customStyle="1" w:styleId="Etiqueta">
    <w:name w:val="Etiqueta"/>
    <w:basedOn w:val="Normal"/>
    <w:rsid w:val="008551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85517D"/>
    <w:pPr>
      <w:suppressLineNumbers/>
    </w:pPr>
    <w:rPr>
      <w:rFonts w:cs="Mangal"/>
    </w:rPr>
  </w:style>
  <w:style w:type="paragraph" w:customStyle="1" w:styleId="Textodeglobo1">
    <w:name w:val="Texto de globo1"/>
    <w:basedOn w:val="Normal"/>
    <w:rsid w:val="008551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85517D"/>
    <w:pPr>
      <w:ind w:left="720"/>
    </w:pPr>
  </w:style>
  <w:style w:type="paragraph" w:styleId="Encabezado">
    <w:name w:val="head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rsid w:val="0085517D"/>
    <w:pPr>
      <w:tabs>
        <w:tab w:val="center" w:pos="4252"/>
        <w:tab w:val="right" w:pos="8504"/>
      </w:tabs>
      <w:spacing w:after="0" w:line="240" w:lineRule="auto"/>
    </w:pPr>
  </w:style>
  <w:style w:type="paragraph" w:styleId="Ttulo">
    <w:name w:val="Title"/>
    <w:basedOn w:val="Normal"/>
    <w:next w:val="Normal"/>
    <w:qFormat/>
    <w:rsid w:val="0085517D"/>
    <w:pPr>
      <w:pBdr>
        <w:bottom w:val="single" w:sz="8" w:space="4" w:color="000000"/>
      </w:pBdr>
      <w:spacing w:after="300" w:line="240" w:lineRule="auto"/>
    </w:pPr>
    <w:rPr>
      <w:rFonts w:ascii="Cambria" w:hAnsi="Cambria"/>
      <w:color w:val="000000"/>
      <w:spacing w:val="5"/>
      <w:kern w:val="1"/>
      <w:sz w:val="52"/>
      <w:szCs w:val="52"/>
    </w:rPr>
  </w:style>
  <w:style w:type="paragraph" w:styleId="Subttulo">
    <w:name w:val="Subtitle"/>
    <w:basedOn w:val="Encabezado1"/>
    <w:next w:val="Textoindependiente"/>
    <w:qFormat/>
    <w:rsid w:val="0085517D"/>
    <w:pPr>
      <w:jc w:val="center"/>
    </w:pPr>
    <w:rPr>
      <w:i/>
      <w:iCs/>
    </w:rPr>
  </w:style>
  <w:style w:type="paragraph" w:customStyle="1" w:styleId="Epgrafe1">
    <w:name w:val="Epígrafe1"/>
    <w:basedOn w:val="Normal"/>
    <w:next w:val="Normal"/>
    <w:rsid w:val="0085517D"/>
    <w:pPr>
      <w:jc w:val="center"/>
    </w:pPr>
    <w:rPr>
      <w:rFonts w:ascii="Arial" w:hAnsi="Arial" w:cs="Arial"/>
      <w:i/>
      <w:iCs/>
    </w:rPr>
  </w:style>
  <w:style w:type="paragraph" w:styleId="Prrafodelista">
    <w:name w:val="List Paragraph"/>
    <w:basedOn w:val="Normal"/>
    <w:uiPriority w:val="99"/>
    <w:qFormat/>
    <w:rsid w:val="0085517D"/>
    <w:pPr>
      <w:ind w:left="708"/>
    </w:pPr>
  </w:style>
  <w:style w:type="paragraph" w:customStyle="1" w:styleId="Default">
    <w:name w:val="Default"/>
    <w:rsid w:val="00475B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D649A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rsid w:val="001E767E"/>
    <w:pPr>
      <w:suppressAutoHyphens w:val="0"/>
      <w:spacing w:after="150" w:line="360" w:lineRule="atLeast"/>
      <w:ind w:left="100"/>
    </w:pPr>
    <w:rPr>
      <w:rFonts w:ascii="Verdana" w:hAnsi="Verdana"/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E978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header" Target="header3.xml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footer" Target="footer3.xml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footer" Target="footer2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995E-8131-4F69-8FC7-2686951E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practico numero 1:</vt:lpstr>
    </vt:vector>
  </TitlesOfParts>
  <Company>UNQUI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practico numero 1:</dc:title>
  <dc:creator>sabrina benitez</dc:creator>
  <cp:lastModifiedBy>Diana</cp:lastModifiedBy>
  <cp:revision>8</cp:revision>
  <cp:lastPrinted>2018-08-10T14:48:00Z</cp:lastPrinted>
  <dcterms:created xsi:type="dcterms:W3CDTF">2018-08-10T11:19:00Z</dcterms:created>
  <dcterms:modified xsi:type="dcterms:W3CDTF">2018-08-10T14:48:00Z</dcterms:modified>
</cp:coreProperties>
</file>